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85E4" w14:textId="06A1D663" w:rsidR="00524FF5" w:rsidRPr="000D1E01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  <w:r w:rsidRPr="000D1E01">
        <w:rPr>
          <w:bCs/>
          <w:color w:val="000000" w:themeColor="text1"/>
          <w:sz w:val="20"/>
          <w:szCs w:val="20"/>
        </w:rPr>
        <w:t>SPS</w:t>
      </w:r>
      <w:r w:rsidR="000621DE" w:rsidRPr="000D1E01">
        <w:rPr>
          <w:bCs/>
          <w:color w:val="000000" w:themeColor="text1"/>
          <w:sz w:val="20"/>
          <w:szCs w:val="20"/>
        </w:rPr>
        <w:t xml:space="preserve"> </w:t>
      </w:r>
      <w:r w:rsidR="00B60CBE" w:rsidRPr="000D1E01">
        <w:rPr>
          <w:bCs/>
          <w:color w:val="000000" w:themeColor="text1"/>
          <w:sz w:val="20"/>
          <w:szCs w:val="20"/>
        </w:rPr>
        <w:t>4</w:t>
      </w:r>
      <w:r w:rsidRPr="000D1E01">
        <w:rPr>
          <w:bCs/>
          <w:color w:val="000000" w:themeColor="text1"/>
          <w:sz w:val="20"/>
          <w:szCs w:val="20"/>
        </w:rPr>
        <w:t xml:space="preserve"> priedas</w:t>
      </w:r>
      <w:r w:rsidR="00B60CBE" w:rsidRPr="000D1E01">
        <w:rPr>
          <w:bCs/>
          <w:color w:val="000000" w:themeColor="text1"/>
          <w:sz w:val="20"/>
          <w:szCs w:val="20"/>
        </w:rPr>
        <w:t xml:space="preserve"> </w:t>
      </w:r>
    </w:p>
    <w:p w14:paraId="5463F630" w14:textId="77777777" w:rsidR="00D53B72" w:rsidRPr="003352A6" w:rsidRDefault="00D53B72" w:rsidP="00657F30">
      <w:pPr>
        <w:tabs>
          <w:tab w:val="left" w:pos="5954"/>
        </w:tabs>
        <w:rPr>
          <w:b/>
          <w:lang w:val="en-US"/>
        </w:rPr>
      </w:pPr>
    </w:p>
    <w:p w14:paraId="19E86130" w14:textId="77777777" w:rsidR="00D53B72" w:rsidRDefault="00D53B72" w:rsidP="00D53B72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</w:rPr>
        <w:drawing>
          <wp:inline distT="0" distB="0" distL="0" distR="0" wp14:anchorId="1EAFA016" wp14:editId="529D2D8E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2870" w14:textId="77777777" w:rsidR="00D53B72" w:rsidRPr="00D53B72" w:rsidRDefault="00D53B72" w:rsidP="00D53B72">
      <w:pPr>
        <w:tabs>
          <w:tab w:val="left" w:pos="5954"/>
        </w:tabs>
        <w:ind w:left="2268" w:hanging="2268"/>
        <w:jc w:val="center"/>
        <w:rPr>
          <w:b/>
          <w:sz w:val="22"/>
          <w:szCs w:val="22"/>
        </w:rPr>
      </w:pPr>
    </w:p>
    <w:p w14:paraId="2C4CF46E" w14:textId="77777777" w:rsidR="00D53B72" w:rsidRPr="00D53B72" w:rsidRDefault="00D53B72" w:rsidP="00D53B72">
      <w:pPr>
        <w:pStyle w:val="Heading2"/>
        <w:jc w:val="center"/>
        <w:rPr>
          <w:rFonts w:ascii="Times New Roman" w:hAnsi="Times New Roman"/>
          <w:color w:val="auto"/>
          <w:sz w:val="24"/>
          <w:szCs w:val="24"/>
          <w:lang w:val="lt-LT"/>
        </w:rPr>
      </w:pPr>
      <w:r w:rsidRPr="00D53B72">
        <w:rPr>
          <w:rFonts w:ascii="Times New Roman" w:hAnsi="Times New Roman"/>
          <w:color w:val="auto"/>
          <w:sz w:val="24"/>
          <w:szCs w:val="24"/>
          <w:lang w:val="lt-LT"/>
        </w:rPr>
        <w:t>UAB B.BRAUN MEDICAL</w:t>
      </w:r>
    </w:p>
    <w:p w14:paraId="1F49EC18" w14:textId="77777777" w:rsidR="00D53B72" w:rsidRPr="00D53B72" w:rsidRDefault="00D53B72" w:rsidP="00D53B72">
      <w:pPr>
        <w:jc w:val="center"/>
        <w:rPr>
          <w:sz w:val="22"/>
          <w:szCs w:val="22"/>
        </w:rPr>
      </w:pPr>
      <w:r w:rsidRPr="00D53B72">
        <w:rPr>
          <w:sz w:val="22"/>
          <w:szCs w:val="22"/>
        </w:rPr>
        <w:t xml:space="preserve">Kodas 111551739, PVM mok.k LT115517314, Viršuliškių skg.34-1, LT-05132 Vilnius, </w:t>
      </w:r>
    </w:p>
    <w:p w14:paraId="71F30DD0" w14:textId="77777777" w:rsidR="00D53B72" w:rsidRPr="00D53B72" w:rsidRDefault="00D53B72" w:rsidP="00D53B72">
      <w:pPr>
        <w:jc w:val="center"/>
        <w:rPr>
          <w:sz w:val="22"/>
          <w:szCs w:val="22"/>
        </w:rPr>
      </w:pPr>
      <w:r w:rsidRPr="00D53B72">
        <w:rPr>
          <w:sz w:val="22"/>
          <w:szCs w:val="22"/>
        </w:rPr>
        <w:t>Tel. 237 43 33, faksas 237 43 44, el. paštas: office.lt@bbraun.com</w:t>
      </w:r>
    </w:p>
    <w:p w14:paraId="1465CE24" w14:textId="77777777" w:rsidR="00D53B72" w:rsidRPr="00D53B72" w:rsidRDefault="00D53B72" w:rsidP="00D53B72">
      <w:pPr>
        <w:pBdr>
          <w:bottom w:val="single" w:sz="12" w:space="1" w:color="auto"/>
        </w:pBdr>
        <w:jc w:val="center"/>
        <w:rPr>
          <w:sz w:val="22"/>
          <w:szCs w:val="22"/>
        </w:rPr>
      </w:pPr>
      <w:r w:rsidRPr="00D53B72">
        <w:rPr>
          <w:sz w:val="22"/>
          <w:szCs w:val="22"/>
        </w:rPr>
        <w:t>Atsiskaitomoji sąskaita LT617044060001097040, AB “SEB bankas”, kodas 70440</w:t>
      </w:r>
    </w:p>
    <w:p w14:paraId="20A1EC02" w14:textId="77777777" w:rsidR="00D53B72" w:rsidRPr="005E2505" w:rsidRDefault="00D53B72" w:rsidP="00D53B72">
      <w:pPr>
        <w:rPr>
          <w:rFonts w:ascii="Cambria" w:hAnsi="Cambria"/>
        </w:rPr>
      </w:pPr>
    </w:p>
    <w:p w14:paraId="4D081604" w14:textId="3FCA2D6E" w:rsidR="00524FF5" w:rsidRPr="00657F30" w:rsidRDefault="00D53B72" w:rsidP="00D53B72">
      <w:pPr>
        <w:rPr>
          <w:b/>
          <w:color w:val="000000" w:themeColor="text1"/>
          <w:sz w:val="28"/>
          <w:szCs w:val="28"/>
        </w:rPr>
      </w:pPr>
      <w:r w:rsidRPr="00657F30">
        <w:rPr>
          <w:color w:val="000000" w:themeColor="text1"/>
          <w:sz w:val="22"/>
          <w:szCs w:val="22"/>
        </w:rPr>
        <w:t>VšĮ VUL Santaros klinikoms</w:t>
      </w:r>
    </w:p>
    <w:p w14:paraId="58E10CE9" w14:textId="0C40E390" w:rsidR="00CA2C67" w:rsidRPr="000D1E01" w:rsidRDefault="00524FF5" w:rsidP="002E4979">
      <w:pPr>
        <w:jc w:val="center"/>
        <w:rPr>
          <w:b/>
          <w:bCs/>
          <w:caps/>
          <w:sz w:val="22"/>
          <w:szCs w:val="22"/>
        </w:rPr>
      </w:pPr>
      <w:r w:rsidRPr="000D1E01">
        <w:rPr>
          <w:b/>
          <w:color w:val="000000" w:themeColor="text1"/>
          <w:sz w:val="22"/>
          <w:szCs w:val="22"/>
        </w:rPr>
        <w:t>PASIŪLYMAS</w:t>
      </w:r>
      <w:r w:rsidR="00CA2C67" w:rsidRPr="000D1E01">
        <w:rPr>
          <w:b/>
          <w:color w:val="000000" w:themeColor="text1"/>
          <w:sz w:val="22"/>
          <w:szCs w:val="22"/>
        </w:rPr>
        <w:t xml:space="preserve"> </w:t>
      </w:r>
      <w:r w:rsidR="002E4979" w:rsidRPr="000D1E01">
        <w:rPr>
          <w:b/>
          <w:bCs/>
          <w:caps/>
          <w:sz w:val="22"/>
          <w:szCs w:val="22"/>
        </w:rPr>
        <w:t xml:space="preserve">PIRKIMUI </w:t>
      </w:r>
      <w:bookmarkStart w:id="0" w:name="_Hlk503507561"/>
    </w:p>
    <w:bookmarkEnd w:id="0"/>
    <w:p w14:paraId="41194235" w14:textId="77777777" w:rsidR="000D1E01" w:rsidRPr="000D1E01" w:rsidRDefault="000D1E01" w:rsidP="00B813A7">
      <w:pPr>
        <w:widowControl w:val="0"/>
        <w:jc w:val="center"/>
        <w:rPr>
          <w:b/>
          <w:bCs/>
          <w:caps/>
          <w:sz w:val="22"/>
          <w:szCs w:val="22"/>
        </w:rPr>
      </w:pPr>
      <w:r w:rsidRPr="000D1E01">
        <w:rPr>
          <w:b/>
          <w:bCs/>
          <w:caps/>
          <w:sz w:val="22"/>
          <w:szCs w:val="22"/>
        </w:rPr>
        <w:t>MEDICINOS TECHNIKOS REMONTO PASLAUGŲ PIRKIMAS 6333-4</w:t>
      </w:r>
    </w:p>
    <w:p w14:paraId="27483D36" w14:textId="77777777" w:rsidR="00D53B72" w:rsidRPr="008D1557" w:rsidRDefault="00D53B72" w:rsidP="00B813A7">
      <w:pPr>
        <w:widowControl w:val="0"/>
        <w:jc w:val="center"/>
        <w:rPr>
          <w:sz w:val="22"/>
          <w:szCs w:val="22"/>
          <w:lang w:val="pt-PT"/>
        </w:rPr>
      </w:pPr>
    </w:p>
    <w:p w14:paraId="3ED938E9" w14:textId="286AE10B" w:rsidR="00B813A7" w:rsidRDefault="00D53B72" w:rsidP="00B813A7">
      <w:pPr>
        <w:widowControl w:val="0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2023-09-29</w:t>
      </w:r>
    </w:p>
    <w:p w14:paraId="739E645A" w14:textId="5096132F" w:rsidR="00D53B72" w:rsidRPr="00D53B72" w:rsidRDefault="00D53B72" w:rsidP="00B813A7">
      <w:pPr>
        <w:widowControl w:val="0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Vilnius</w:t>
      </w:r>
    </w:p>
    <w:p w14:paraId="1D5E5633" w14:textId="77777777" w:rsidR="00524FF5" w:rsidRPr="000D1E01" w:rsidRDefault="00524FF5" w:rsidP="00422F6C">
      <w:pPr>
        <w:rPr>
          <w:color w:val="000000" w:themeColor="text1"/>
          <w:sz w:val="22"/>
          <w:szCs w:val="22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2"/>
        <w:gridCol w:w="4507"/>
      </w:tblGrid>
      <w:tr w:rsidR="00524FF5" w:rsidRPr="000D1E01" w14:paraId="6011D6E9" w14:textId="77777777" w:rsidTr="00D53B72">
        <w:tc>
          <w:tcPr>
            <w:tcW w:w="5812" w:type="dxa"/>
          </w:tcPr>
          <w:p w14:paraId="471D9DDF" w14:textId="19610EC5" w:rsidR="00524FF5" w:rsidRPr="000D1E01" w:rsidRDefault="00524FF5" w:rsidP="00422F6C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</w:p>
        </w:tc>
        <w:tc>
          <w:tcPr>
            <w:tcW w:w="4507" w:type="dxa"/>
          </w:tcPr>
          <w:p w14:paraId="2E6E7F2E" w14:textId="787300B0" w:rsidR="00524FF5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UAB „B.</w:t>
            </w:r>
            <w:r w:rsidR="0053331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Braun Medical“</w:t>
            </w:r>
          </w:p>
        </w:tc>
      </w:tr>
      <w:tr w:rsidR="00524FF5" w:rsidRPr="000D1E01" w14:paraId="4395B76A" w14:textId="77777777" w:rsidTr="00D53B72">
        <w:tc>
          <w:tcPr>
            <w:tcW w:w="5812" w:type="dxa"/>
          </w:tcPr>
          <w:p w14:paraId="276E8243" w14:textId="3DE499FE" w:rsidR="00524FF5" w:rsidRPr="000D1E01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Tiekėjo adresas</w:t>
            </w:r>
          </w:p>
        </w:tc>
        <w:tc>
          <w:tcPr>
            <w:tcW w:w="4507" w:type="dxa"/>
          </w:tcPr>
          <w:p w14:paraId="5D9F4E8F" w14:textId="3F99FFD4" w:rsidR="00524FF5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53B72">
              <w:rPr>
                <w:sz w:val="22"/>
                <w:szCs w:val="22"/>
              </w:rPr>
              <w:t>Viršuliškių skg.34-1, LT-05132 Vilnius</w:t>
            </w:r>
          </w:p>
        </w:tc>
      </w:tr>
      <w:tr w:rsidR="00524FF5" w:rsidRPr="000D1E01" w14:paraId="78D045E3" w14:textId="77777777" w:rsidTr="00D53B72">
        <w:tc>
          <w:tcPr>
            <w:tcW w:w="5812" w:type="dxa"/>
          </w:tcPr>
          <w:p w14:paraId="61AA33D3" w14:textId="77777777" w:rsidR="00524FF5" w:rsidRPr="000D1E01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4507" w:type="dxa"/>
          </w:tcPr>
          <w:p w14:paraId="59930915" w14:textId="305D5CE8" w:rsidR="00524FF5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Biuro administratorė Indrė Grockė</w:t>
            </w:r>
          </w:p>
        </w:tc>
      </w:tr>
      <w:tr w:rsidR="00524FF5" w:rsidRPr="000D1E01" w14:paraId="355125AB" w14:textId="77777777" w:rsidTr="00D53B72">
        <w:tc>
          <w:tcPr>
            <w:tcW w:w="5812" w:type="dxa"/>
          </w:tcPr>
          <w:p w14:paraId="69161ECE" w14:textId="77777777" w:rsidR="00524FF5" w:rsidRPr="000D1E01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4507" w:type="dxa"/>
          </w:tcPr>
          <w:p w14:paraId="10A8C318" w14:textId="0D14080A" w:rsidR="00524FF5" w:rsidRPr="00D53B72" w:rsidRDefault="00D53B72" w:rsidP="0002615B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8 5 237 43 33</w:t>
            </w:r>
          </w:p>
        </w:tc>
      </w:tr>
      <w:tr w:rsidR="00524FF5" w:rsidRPr="000D1E01" w14:paraId="0B4E5246" w14:textId="77777777" w:rsidTr="00D53B72">
        <w:tc>
          <w:tcPr>
            <w:tcW w:w="5812" w:type="dxa"/>
          </w:tcPr>
          <w:p w14:paraId="051EE292" w14:textId="77777777" w:rsidR="00524FF5" w:rsidRPr="000D1E01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4507" w:type="dxa"/>
          </w:tcPr>
          <w:p w14:paraId="0CE6BF87" w14:textId="7F86B921" w:rsidR="00524FF5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8 5 237 43 44</w:t>
            </w:r>
          </w:p>
        </w:tc>
      </w:tr>
      <w:tr w:rsidR="0093337B" w:rsidRPr="000D1E01" w14:paraId="6B901445" w14:textId="77777777" w:rsidTr="00D53B72">
        <w:tc>
          <w:tcPr>
            <w:tcW w:w="5812" w:type="dxa"/>
          </w:tcPr>
          <w:p w14:paraId="31FB421B" w14:textId="207FEADB" w:rsidR="0093337B" w:rsidRPr="000D1E01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0D1E01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4507" w:type="dxa"/>
          </w:tcPr>
          <w:p w14:paraId="0F23CD85" w14:textId="1E5D6C30" w:rsidR="0093337B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111551739</w:t>
            </w:r>
          </w:p>
        </w:tc>
      </w:tr>
      <w:tr w:rsidR="00FB0016" w:rsidRPr="000D1E01" w14:paraId="73E78251" w14:textId="77777777" w:rsidTr="00D53B72">
        <w:tc>
          <w:tcPr>
            <w:tcW w:w="5812" w:type="dxa"/>
          </w:tcPr>
          <w:p w14:paraId="425D877A" w14:textId="48E79A86" w:rsidR="00FB0016" w:rsidRPr="000D1E01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4507" w:type="dxa"/>
          </w:tcPr>
          <w:p w14:paraId="1923224C" w14:textId="070091A7" w:rsidR="00FB0016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LT115517314</w:t>
            </w:r>
          </w:p>
        </w:tc>
      </w:tr>
      <w:tr w:rsidR="00524FF5" w:rsidRPr="000D1E01" w14:paraId="4BFEDD3A" w14:textId="77777777" w:rsidTr="00D53B72">
        <w:tc>
          <w:tcPr>
            <w:tcW w:w="5812" w:type="dxa"/>
          </w:tcPr>
          <w:p w14:paraId="56B6EBB2" w14:textId="77777777" w:rsidR="00524FF5" w:rsidRPr="000D1E01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4507" w:type="dxa"/>
          </w:tcPr>
          <w:p w14:paraId="427CE235" w14:textId="50CE1AB1" w:rsidR="00524FF5" w:rsidRPr="000D1E01" w:rsidRDefault="00D53B7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53B72">
              <w:rPr>
                <w:sz w:val="22"/>
                <w:szCs w:val="22"/>
              </w:rPr>
              <w:t>office.lt@bbraun.com</w:t>
            </w:r>
          </w:p>
        </w:tc>
      </w:tr>
      <w:tr w:rsidR="00B60CBE" w:rsidRPr="000D1E01" w14:paraId="218AB06B" w14:textId="77777777" w:rsidTr="00D53B72">
        <w:tc>
          <w:tcPr>
            <w:tcW w:w="5812" w:type="dxa"/>
          </w:tcPr>
          <w:p w14:paraId="55BFB981" w14:textId="6C9AA443" w:rsidR="00B60CBE" w:rsidRPr="000D1E01" w:rsidRDefault="00B60CBE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bCs/>
                <w:color w:val="000000" w:themeColor="text1"/>
                <w:sz w:val="22"/>
                <w:szCs w:val="22"/>
              </w:rPr>
              <w:t>Sutarties vykdymui Tiekėjo / Tiekėjų grupės bendro atstovo arba vadovaujančio nario įgalioto asmens vardas, pavardė, tel. Nr., el. paštas</w:t>
            </w:r>
          </w:p>
        </w:tc>
        <w:tc>
          <w:tcPr>
            <w:tcW w:w="4507" w:type="dxa"/>
          </w:tcPr>
          <w:p w14:paraId="373C5B63" w14:textId="56A61DB1" w:rsidR="00B60CBE" w:rsidRPr="00D41648" w:rsidRDefault="000058FC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058FC">
              <w:rPr>
                <w:color w:val="000000" w:themeColor="text1"/>
                <w:sz w:val="22"/>
                <w:szCs w:val="22"/>
                <w:highlight w:val="lightGray"/>
              </w:rPr>
              <w:t>XXXXX</w:t>
            </w:r>
          </w:p>
        </w:tc>
      </w:tr>
    </w:tbl>
    <w:p w14:paraId="09759D26" w14:textId="77777777" w:rsidR="002735F5" w:rsidRPr="000D1E01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7B1ADAF5" w:rsidR="002735F5" w:rsidRPr="000D1E01" w:rsidRDefault="002735F5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ab/>
      </w:r>
      <w:r w:rsidRPr="000D1E01">
        <w:rPr>
          <w:color w:val="000000" w:themeColor="text1"/>
          <w:sz w:val="22"/>
          <w:szCs w:val="22"/>
        </w:rPr>
        <w:tab/>
        <w:t>1) </w:t>
      </w:r>
      <w:r w:rsidR="00C24247" w:rsidRPr="000D1E01">
        <w:rPr>
          <w:color w:val="000000" w:themeColor="text1"/>
          <w:sz w:val="22"/>
          <w:szCs w:val="22"/>
        </w:rPr>
        <w:t xml:space="preserve"> </w:t>
      </w:r>
      <w:r w:rsidRPr="000D1E01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 w:rsidRPr="000D1E01">
        <w:rPr>
          <w:color w:val="000000" w:themeColor="text1"/>
          <w:sz w:val="22"/>
          <w:szCs w:val="22"/>
        </w:rPr>
        <w:t>;</w:t>
      </w:r>
      <w:r w:rsidRPr="000D1E01">
        <w:rPr>
          <w:color w:val="000000" w:themeColor="text1"/>
          <w:sz w:val="22"/>
          <w:szCs w:val="22"/>
        </w:rPr>
        <w:t xml:space="preserve"> </w:t>
      </w:r>
    </w:p>
    <w:p w14:paraId="30A482B2" w14:textId="504EDBA5" w:rsidR="0083145F" w:rsidRPr="000D1E01" w:rsidRDefault="0083145F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 xml:space="preserve">          2) atviro konkurso pirkimo dokumentuose</w:t>
      </w:r>
      <w:r w:rsidR="00526F8C" w:rsidRPr="000D1E01">
        <w:rPr>
          <w:color w:val="000000" w:themeColor="text1"/>
          <w:sz w:val="22"/>
          <w:szCs w:val="22"/>
        </w:rPr>
        <w:t>;</w:t>
      </w:r>
    </w:p>
    <w:p w14:paraId="0FCF1FCC" w14:textId="182FD360" w:rsidR="002735F5" w:rsidRPr="000D1E01" w:rsidRDefault="002735F5" w:rsidP="00B563E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ab/>
      </w:r>
      <w:r w:rsidR="0083145F" w:rsidRPr="000D1E01">
        <w:rPr>
          <w:color w:val="000000" w:themeColor="text1"/>
          <w:sz w:val="22"/>
          <w:szCs w:val="22"/>
        </w:rPr>
        <w:t xml:space="preserve">        3</w:t>
      </w:r>
      <w:r w:rsidRPr="000D1E01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280233E4" w14:textId="61C0683D" w:rsidR="006533F0" w:rsidRPr="000D1E01" w:rsidRDefault="006533F0" w:rsidP="000D1E01">
      <w:pPr>
        <w:jc w:val="both"/>
        <w:rPr>
          <w:sz w:val="22"/>
          <w:szCs w:val="22"/>
          <w:lang w:eastAsia="lt-LT"/>
        </w:rPr>
      </w:pPr>
      <w:r w:rsidRPr="000D1E01">
        <w:rPr>
          <w:color w:val="000000" w:themeColor="text1"/>
          <w:sz w:val="22"/>
          <w:szCs w:val="22"/>
        </w:rPr>
        <w:t>2.</w:t>
      </w:r>
      <w:r w:rsidRPr="000D1E01">
        <w:rPr>
          <w:sz w:val="22"/>
          <w:szCs w:val="22"/>
          <w:lang w:eastAsia="lt-LT"/>
        </w:rPr>
        <w:t xml:space="preserve"> Pasiūlymas galioja </w:t>
      </w:r>
      <w:r w:rsidR="009C5CFA" w:rsidRPr="000D1E01">
        <w:rPr>
          <w:sz w:val="22"/>
          <w:szCs w:val="22"/>
          <w:lang w:eastAsia="lt-LT"/>
        </w:rPr>
        <w:t>90 dienų</w:t>
      </w:r>
      <w:r w:rsidR="00394279" w:rsidRPr="000D1E01">
        <w:rPr>
          <w:sz w:val="22"/>
          <w:szCs w:val="22"/>
          <w:lang w:eastAsia="lt-LT"/>
        </w:rPr>
        <w:t>.</w:t>
      </w:r>
    </w:p>
    <w:p w14:paraId="18039F38" w14:textId="5C2AE0C0" w:rsidR="002735F5" w:rsidRPr="000D1E01" w:rsidRDefault="006533F0" w:rsidP="000D1E01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>3</w:t>
      </w:r>
      <w:r w:rsidR="002735F5" w:rsidRPr="000D1E01">
        <w:rPr>
          <w:color w:val="000000" w:themeColor="text1"/>
          <w:sz w:val="22"/>
          <w:szCs w:val="22"/>
        </w:rPr>
        <w:t xml:space="preserve">. </w:t>
      </w:r>
      <w:r w:rsidR="002735F5" w:rsidRPr="000D1E01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 w:rsidRPr="000D1E01">
        <w:rPr>
          <w:color w:val="000000" w:themeColor="text1"/>
          <w:spacing w:val="-4"/>
          <w:sz w:val="22"/>
          <w:szCs w:val="22"/>
        </w:rPr>
        <w:t xml:space="preserve"> </w:t>
      </w:r>
      <w:r w:rsidR="00E27B3F" w:rsidRPr="000D1E01">
        <w:rPr>
          <w:spacing w:val="-4"/>
          <w:sz w:val="22"/>
          <w:szCs w:val="22"/>
        </w:rPr>
        <w:t>saugiu elektroniniu parašu</w:t>
      </w:r>
      <w:r w:rsidR="002735F5" w:rsidRPr="000D1E01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0D1E01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64F2C42C" w14:textId="77777777" w:rsidR="00422F6C" w:rsidRPr="000D1E01" w:rsidRDefault="00422F6C" w:rsidP="002735F5">
      <w:pPr>
        <w:jc w:val="both"/>
        <w:rPr>
          <w:b/>
          <w:i/>
          <w:color w:val="000000" w:themeColor="text1"/>
          <w:sz w:val="22"/>
          <w:szCs w:val="22"/>
        </w:rPr>
      </w:pPr>
    </w:p>
    <w:p w14:paraId="73C16A7D" w14:textId="5D5664C6" w:rsidR="001F5CBC" w:rsidRPr="000D1E01" w:rsidRDefault="00524FF5" w:rsidP="001F5CBC">
      <w:pPr>
        <w:ind w:left="142" w:firstLine="578"/>
        <w:jc w:val="both"/>
        <w:rPr>
          <w:b/>
          <w:i/>
          <w:color w:val="000000" w:themeColor="text1"/>
          <w:sz w:val="22"/>
          <w:szCs w:val="22"/>
        </w:rPr>
      </w:pPr>
      <w:r w:rsidRPr="000D1E01">
        <w:rPr>
          <w:b/>
          <w:i/>
          <w:color w:val="000000" w:themeColor="text1"/>
          <w:sz w:val="22"/>
          <w:szCs w:val="22"/>
        </w:rPr>
        <w:t>Mes siūlome šias p</w:t>
      </w:r>
      <w:r w:rsidR="0010754E" w:rsidRPr="000D1E01">
        <w:rPr>
          <w:b/>
          <w:i/>
          <w:color w:val="000000" w:themeColor="text1"/>
          <w:sz w:val="22"/>
          <w:szCs w:val="22"/>
        </w:rPr>
        <w:t>aslaugas</w:t>
      </w:r>
      <w:r w:rsidRPr="000D1E01">
        <w:rPr>
          <w:b/>
          <w:i/>
          <w:color w:val="000000" w:themeColor="text1"/>
          <w:sz w:val="22"/>
          <w:szCs w:val="22"/>
        </w:rPr>
        <w:t>:</w:t>
      </w:r>
    </w:p>
    <w:tbl>
      <w:tblPr>
        <w:tblStyle w:val="TableGrid4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275"/>
        <w:gridCol w:w="993"/>
        <w:gridCol w:w="1275"/>
      </w:tblGrid>
      <w:tr w:rsidR="000D1E01" w:rsidRPr="000D1E01" w14:paraId="161197BC" w14:textId="77777777" w:rsidTr="000D1E01">
        <w:tc>
          <w:tcPr>
            <w:tcW w:w="704" w:type="dxa"/>
          </w:tcPr>
          <w:p w14:paraId="3A9F65EB" w14:textId="77777777" w:rsidR="000D1E01" w:rsidRPr="000D1E01" w:rsidRDefault="000D1E01" w:rsidP="000D1E01">
            <w:pPr>
              <w:jc w:val="center"/>
              <w:rPr>
                <w:rFonts w:cs="Times New Roman"/>
                <w:b/>
                <w:sz w:val="22"/>
                <w:szCs w:val="22"/>
                <w:lang w:val="lt-LT"/>
              </w:rPr>
            </w:pPr>
          </w:p>
          <w:p w14:paraId="1015BCD2" w14:textId="77777777" w:rsidR="000D1E01" w:rsidRPr="000D1E01" w:rsidRDefault="000D1E01" w:rsidP="000D1E01">
            <w:pPr>
              <w:jc w:val="center"/>
              <w:rPr>
                <w:rFonts w:cs="Times New Roman"/>
                <w:b/>
                <w:sz w:val="22"/>
                <w:szCs w:val="22"/>
                <w:lang w:val="lt-LT"/>
              </w:rPr>
            </w:pPr>
          </w:p>
        </w:tc>
        <w:tc>
          <w:tcPr>
            <w:tcW w:w="5954" w:type="dxa"/>
            <w:vAlign w:val="center"/>
          </w:tcPr>
          <w:p w14:paraId="2CF96C9A" w14:textId="77777777" w:rsidR="000D1E01" w:rsidRPr="000D1E01" w:rsidRDefault="000D1E01" w:rsidP="000D1E01">
            <w:pPr>
              <w:jc w:val="center"/>
              <w:rPr>
                <w:rFonts w:cs="Times New Roman"/>
                <w:bCs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Cs/>
                <w:sz w:val="22"/>
                <w:szCs w:val="22"/>
                <w:lang w:val="lt-LT"/>
              </w:rPr>
              <w:t>Instrumento pavadinimas, trumpa charakteristika</w:t>
            </w:r>
          </w:p>
        </w:tc>
        <w:tc>
          <w:tcPr>
            <w:tcW w:w="1275" w:type="dxa"/>
          </w:tcPr>
          <w:p w14:paraId="77C81F24" w14:textId="72C59031" w:rsidR="000D1E01" w:rsidRPr="000D1E01" w:rsidRDefault="000D1E01" w:rsidP="000D1E01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sz w:val="22"/>
                <w:szCs w:val="22"/>
                <w:lang w:val="lt-LT"/>
              </w:rPr>
              <w:t>1 vnt. renovacijos įkainis Eur be PVM</w:t>
            </w:r>
          </w:p>
        </w:tc>
        <w:tc>
          <w:tcPr>
            <w:tcW w:w="993" w:type="dxa"/>
          </w:tcPr>
          <w:p w14:paraId="535FA80E" w14:textId="5FB5571C" w:rsidR="000D1E01" w:rsidRPr="000D1E01" w:rsidRDefault="000D1E01" w:rsidP="000D1E01">
            <w:pPr>
              <w:jc w:val="center"/>
              <w:rPr>
                <w:rFonts w:cs="Times New Roman"/>
                <w:bCs/>
                <w:sz w:val="22"/>
                <w:szCs w:val="22"/>
                <w:lang w:val="lt-LT"/>
              </w:rPr>
            </w:pPr>
            <w:r w:rsidRPr="000D1E01">
              <w:rPr>
                <w:bCs/>
                <w:sz w:val="22"/>
                <w:szCs w:val="22"/>
                <w:lang w:val="lt-LT"/>
              </w:rPr>
              <w:t xml:space="preserve">Preliminarūs instrumentų kiekiai </w:t>
            </w:r>
          </w:p>
        </w:tc>
        <w:tc>
          <w:tcPr>
            <w:tcW w:w="1275" w:type="dxa"/>
          </w:tcPr>
          <w:p w14:paraId="17BF0438" w14:textId="6AF2E99C" w:rsidR="000D1E01" w:rsidRPr="000D1E01" w:rsidRDefault="000D1E01" w:rsidP="000D1E01">
            <w:pPr>
              <w:jc w:val="center"/>
              <w:rPr>
                <w:rFonts w:cs="Times New Roman"/>
                <w:bCs/>
                <w:sz w:val="22"/>
                <w:szCs w:val="22"/>
                <w:lang w:val="lt-LT"/>
              </w:rPr>
            </w:pPr>
            <w:r w:rsidRPr="000D1E01">
              <w:rPr>
                <w:bCs/>
                <w:sz w:val="22"/>
                <w:szCs w:val="22"/>
                <w:lang w:val="lt-LT"/>
              </w:rPr>
              <w:t>Bendra kaina Eur be PVM</w:t>
            </w:r>
          </w:p>
        </w:tc>
      </w:tr>
      <w:tr w:rsidR="000D1E01" w:rsidRPr="000D1E01" w14:paraId="0321A851" w14:textId="77777777" w:rsidTr="000D1E01">
        <w:tc>
          <w:tcPr>
            <w:tcW w:w="704" w:type="dxa"/>
          </w:tcPr>
          <w:p w14:paraId="3BF6D466" w14:textId="77777777" w:rsidR="000D1E01" w:rsidRPr="000D1E01" w:rsidRDefault="000D1E01" w:rsidP="00CB64A2">
            <w:pPr>
              <w:jc w:val="center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1.</w:t>
            </w:r>
          </w:p>
        </w:tc>
        <w:tc>
          <w:tcPr>
            <w:tcW w:w="5954" w:type="dxa"/>
            <w:vAlign w:val="center"/>
          </w:tcPr>
          <w:p w14:paraId="073F2360" w14:textId="77777777" w:rsidR="000D1E01" w:rsidRPr="000D1E01" w:rsidRDefault="000D1E01" w:rsidP="00CB64A2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Žirklės</w:t>
            </w:r>
          </w:p>
        </w:tc>
        <w:tc>
          <w:tcPr>
            <w:tcW w:w="1275" w:type="dxa"/>
          </w:tcPr>
          <w:p w14:paraId="1C3CD6F2" w14:textId="77777777" w:rsidR="000D1E01" w:rsidRPr="000D1E01" w:rsidRDefault="000D1E01" w:rsidP="00CB64A2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</w:p>
        </w:tc>
        <w:tc>
          <w:tcPr>
            <w:tcW w:w="993" w:type="dxa"/>
          </w:tcPr>
          <w:p w14:paraId="650EB6D0" w14:textId="77777777" w:rsidR="000D1E01" w:rsidRPr="000D1E01" w:rsidRDefault="000D1E01" w:rsidP="00CB64A2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</w:tcPr>
          <w:p w14:paraId="00882C8C" w14:textId="77777777" w:rsidR="000D1E01" w:rsidRPr="000D1E01" w:rsidRDefault="000D1E01" w:rsidP="00CB64A2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</w:p>
        </w:tc>
      </w:tr>
      <w:tr w:rsidR="00D37936" w:rsidRPr="000D1E01" w14:paraId="26936378" w14:textId="77777777" w:rsidTr="007D378E">
        <w:tc>
          <w:tcPr>
            <w:tcW w:w="704" w:type="dxa"/>
          </w:tcPr>
          <w:p w14:paraId="3D42DA68" w14:textId="77777777" w:rsidR="00D37936" w:rsidRPr="000D1E01" w:rsidRDefault="00D37936" w:rsidP="00D37936">
            <w:pPr>
              <w:pStyle w:val="ListParagraph"/>
              <w:numPr>
                <w:ilvl w:val="1"/>
                <w:numId w:val="39"/>
              </w:numPr>
              <w:ind w:left="0" w:firstLine="0"/>
              <w:rPr>
                <w:rFonts w:cs="Times New Roman"/>
                <w:sz w:val="22"/>
                <w:szCs w:val="22"/>
                <w:lang w:val="lt-LT"/>
              </w:rPr>
            </w:pPr>
          </w:p>
        </w:tc>
        <w:tc>
          <w:tcPr>
            <w:tcW w:w="5954" w:type="dxa"/>
            <w:vAlign w:val="center"/>
          </w:tcPr>
          <w:p w14:paraId="48C1A8D9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be kietmetalio (trumpos)</w:t>
            </w:r>
          </w:p>
        </w:tc>
        <w:tc>
          <w:tcPr>
            <w:tcW w:w="1275" w:type="dxa"/>
            <w:vAlign w:val="center"/>
          </w:tcPr>
          <w:p w14:paraId="48776EFD" w14:textId="4C04615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9,00</w:t>
            </w:r>
          </w:p>
        </w:tc>
        <w:tc>
          <w:tcPr>
            <w:tcW w:w="993" w:type="dxa"/>
          </w:tcPr>
          <w:p w14:paraId="28E9B7CE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93D0FC9" w14:textId="098B3B5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63,00</w:t>
            </w:r>
          </w:p>
        </w:tc>
      </w:tr>
      <w:tr w:rsidR="00D37936" w:rsidRPr="000D1E01" w14:paraId="29A5F987" w14:textId="77777777" w:rsidTr="007D378E">
        <w:tc>
          <w:tcPr>
            <w:tcW w:w="704" w:type="dxa"/>
          </w:tcPr>
          <w:p w14:paraId="7F5BB71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1.2.</w:t>
            </w:r>
          </w:p>
        </w:tc>
        <w:tc>
          <w:tcPr>
            <w:tcW w:w="5954" w:type="dxa"/>
            <w:vAlign w:val="center"/>
          </w:tcPr>
          <w:p w14:paraId="7C8B54DA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be kietmetalio (ilgos)</w:t>
            </w:r>
          </w:p>
        </w:tc>
        <w:tc>
          <w:tcPr>
            <w:tcW w:w="1275" w:type="dxa"/>
            <w:vAlign w:val="center"/>
          </w:tcPr>
          <w:p w14:paraId="08432044" w14:textId="42EC393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93" w:type="dxa"/>
          </w:tcPr>
          <w:p w14:paraId="123987EE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42063EB" w14:textId="3D715685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77,00</w:t>
            </w:r>
          </w:p>
        </w:tc>
      </w:tr>
      <w:tr w:rsidR="00D37936" w:rsidRPr="000D1E01" w14:paraId="33E0973F" w14:textId="77777777" w:rsidTr="007D378E">
        <w:tc>
          <w:tcPr>
            <w:tcW w:w="704" w:type="dxa"/>
          </w:tcPr>
          <w:p w14:paraId="5F626AA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1.3.</w:t>
            </w:r>
          </w:p>
        </w:tc>
        <w:tc>
          <w:tcPr>
            <w:tcW w:w="5954" w:type="dxa"/>
            <w:vAlign w:val="center"/>
          </w:tcPr>
          <w:p w14:paraId="5DA1CAB3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be kietmetalio su viena skersai dantyta darbinio paviršiaus briauna</w:t>
            </w:r>
          </w:p>
        </w:tc>
        <w:tc>
          <w:tcPr>
            <w:tcW w:w="1275" w:type="dxa"/>
            <w:vAlign w:val="center"/>
          </w:tcPr>
          <w:p w14:paraId="22EA2CEA" w14:textId="3B01C64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993" w:type="dxa"/>
          </w:tcPr>
          <w:p w14:paraId="0CC9D877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681FD56" w14:textId="40111032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119,00</w:t>
            </w:r>
          </w:p>
        </w:tc>
      </w:tr>
      <w:tr w:rsidR="00D37936" w:rsidRPr="000D1E01" w14:paraId="731D857F" w14:textId="77777777" w:rsidTr="007D378E">
        <w:tc>
          <w:tcPr>
            <w:tcW w:w="704" w:type="dxa"/>
          </w:tcPr>
          <w:p w14:paraId="4A171EE8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1.4.</w:t>
            </w:r>
          </w:p>
        </w:tc>
        <w:tc>
          <w:tcPr>
            <w:tcW w:w="5954" w:type="dxa"/>
            <w:vAlign w:val="center"/>
          </w:tcPr>
          <w:p w14:paraId="74098E02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su kietmetaliu ir viena skersai dantyta darbinio paviršiaus briauna</w:t>
            </w:r>
          </w:p>
        </w:tc>
        <w:tc>
          <w:tcPr>
            <w:tcW w:w="1275" w:type="dxa"/>
            <w:vAlign w:val="center"/>
          </w:tcPr>
          <w:p w14:paraId="2D99D9DD" w14:textId="494D1FD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993" w:type="dxa"/>
          </w:tcPr>
          <w:p w14:paraId="0247C5EF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68122B7" w14:textId="69A72CDF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133,00</w:t>
            </w:r>
          </w:p>
        </w:tc>
      </w:tr>
      <w:tr w:rsidR="00D37936" w:rsidRPr="000D1E01" w14:paraId="58D2AC9A" w14:textId="77777777" w:rsidTr="007D378E">
        <w:tc>
          <w:tcPr>
            <w:tcW w:w="704" w:type="dxa"/>
          </w:tcPr>
          <w:p w14:paraId="4E9740C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1.5.</w:t>
            </w:r>
          </w:p>
        </w:tc>
        <w:tc>
          <w:tcPr>
            <w:tcW w:w="5954" w:type="dxa"/>
          </w:tcPr>
          <w:p w14:paraId="1B9C5AC6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su kietmetaliu (trumpos)</w:t>
            </w:r>
          </w:p>
        </w:tc>
        <w:tc>
          <w:tcPr>
            <w:tcW w:w="1275" w:type="dxa"/>
            <w:vAlign w:val="center"/>
          </w:tcPr>
          <w:p w14:paraId="585320EA" w14:textId="7A6A267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3" w:type="dxa"/>
          </w:tcPr>
          <w:p w14:paraId="082299B0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26E9EE6" w14:textId="4D7157A1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D37936" w:rsidRPr="000D1E01" w14:paraId="1535EADF" w14:textId="77777777" w:rsidTr="007D378E">
        <w:tc>
          <w:tcPr>
            <w:tcW w:w="704" w:type="dxa"/>
          </w:tcPr>
          <w:p w14:paraId="253481FD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1.6.</w:t>
            </w:r>
          </w:p>
        </w:tc>
        <w:tc>
          <w:tcPr>
            <w:tcW w:w="5954" w:type="dxa"/>
          </w:tcPr>
          <w:p w14:paraId="6A6B8BEB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Žirklės su kietmetaliu (ilgos)</w:t>
            </w:r>
          </w:p>
        </w:tc>
        <w:tc>
          <w:tcPr>
            <w:tcW w:w="1275" w:type="dxa"/>
            <w:vAlign w:val="center"/>
          </w:tcPr>
          <w:p w14:paraId="3AE39B60" w14:textId="0DE5074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993" w:type="dxa"/>
          </w:tcPr>
          <w:p w14:paraId="48CC8605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693E46FB" w14:textId="103B958E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112,00</w:t>
            </w:r>
          </w:p>
        </w:tc>
      </w:tr>
      <w:tr w:rsidR="00D37936" w:rsidRPr="000D1E01" w14:paraId="4C9BD1E1" w14:textId="77777777" w:rsidTr="007D378E">
        <w:tc>
          <w:tcPr>
            <w:tcW w:w="704" w:type="dxa"/>
          </w:tcPr>
          <w:p w14:paraId="50801EC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1.7.</w:t>
            </w:r>
          </w:p>
        </w:tc>
        <w:tc>
          <w:tcPr>
            <w:tcW w:w="5954" w:type="dxa"/>
          </w:tcPr>
          <w:p w14:paraId="5E29100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 xml:space="preserve">Žirklės su kietmetaliu, padengtos titano aliuminio nitrido arba lygiaverčiu sluoksniu </w:t>
            </w:r>
          </w:p>
        </w:tc>
        <w:tc>
          <w:tcPr>
            <w:tcW w:w="1275" w:type="dxa"/>
            <w:vAlign w:val="center"/>
          </w:tcPr>
          <w:p w14:paraId="6859D488" w14:textId="79FBA993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993" w:type="dxa"/>
          </w:tcPr>
          <w:p w14:paraId="593B5160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53ADC643" w14:textId="58E528CC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357,00</w:t>
            </w:r>
          </w:p>
        </w:tc>
      </w:tr>
      <w:tr w:rsidR="00D37936" w:rsidRPr="000D1E01" w14:paraId="2F62EE45" w14:textId="77777777" w:rsidTr="007D378E">
        <w:tc>
          <w:tcPr>
            <w:tcW w:w="704" w:type="dxa"/>
          </w:tcPr>
          <w:p w14:paraId="10CF80E7" w14:textId="77777777" w:rsidR="00D37936" w:rsidRPr="000D1E01" w:rsidRDefault="00D37936" w:rsidP="00D37936">
            <w:pPr>
              <w:pStyle w:val="ListParagraph"/>
              <w:ind w:left="0"/>
              <w:jc w:val="center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2.</w:t>
            </w:r>
          </w:p>
        </w:tc>
        <w:tc>
          <w:tcPr>
            <w:tcW w:w="5954" w:type="dxa"/>
          </w:tcPr>
          <w:p w14:paraId="0390E16F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Mikro chirurginės žirklės</w:t>
            </w:r>
          </w:p>
        </w:tc>
        <w:tc>
          <w:tcPr>
            <w:tcW w:w="1275" w:type="dxa"/>
            <w:vAlign w:val="center"/>
          </w:tcPr>
          <w:p w14:paraId="682505AF" w14:textId="5210B5D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6F580AC6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1FA245F8" w14:textId="6A5B0D7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2B16C1E9" w14:textId="77777777" w:rsidTr="007D378E">
        <w:tc>
          <w:tcPr>
            <w:tcW w:w="704" w:type="dxa"/>
          </w:tcPr>
          <w:p w14:paraId="015BA93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2.1.</w:t>
            </w:r>
          </w:p>
        </w:tc>
        <w:tc>
          <w:tcPr>
            <w:tcW w:w="5954" w:type="dxa"/>
          </w:tcPr>
          <w:p w14:paraId="3477FFF2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 chirurginės žirklės (trumpos)</w:t>
            </w:r>
          </w:p>
        </w:tc>
        <w:tc>
          <w:tcPr>
            <w:tcW w:w="1275" w:type="dxa"/>
            <w:vAlign w:val="center"/>
          </w:tcPr>
          <w:p w14:paraId="7AA2B3A3" w14:textId="5B1CECE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44,00</w:t>
            </w:r>
          </w:p>
        </w:tc>
        <w:tc>
          <w:tcPr>
            <w:tcW w:w="993" w:type="dxa"/>
          </w:tcPr>
          <w:p w14:paraId="4ED27FEB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7C823ACD" w14:textId="4221B6D9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308,00</w:t>
            </w:r>
          </w:p>
        </w:tc>
      </w:tr>
      <w:tr w:rsidR="00D37936" w:rsidRPr="000D1E01" w14:paraId="5DEB16E1" w14:textId="77777777" w:rsidTr="007D378E">
        <w:tc>
          <w:tcPr>
            <w:tcW w:w="704" w:type="dxa"/>
          </w:tcPr>
          <w:p w14:paraId="2319CFCD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2.2.</w:t>
            </w:r>
          </w:p>
        </w:tc>
        <w:tc>
          <w:tcPr>
            <w:tcW w:w="5954" w:type="dxa"/>
          </w:tcPr>
          <w:p w14:paraId="3045C23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 chirurginės žirklės (ilgos)</w:t>
            </w:r>
          </w:p>
        </w:tc>
        <w:tc>
          <w:tcPr>
            <w:tcW w:w="1275" w:type="dxa"/>
            <w:vAlign w:val="center"/>
          </w:tcPr>
          <w:p w14:paraId="7F398508" w14:textId="29DF5D83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993" w:type="dxa"/>
          </w:tcPr>
          <w:p w14:paraId="5CB1932B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367BDDA" w14:textId="22708A63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D37936" w:rsidRPr="000D1E01" w14:paraId="73D2E765" w14:textId="77777777" w:rsidTr="007D378E">
        <w:tc>
          <w:tcPr>
            <w:tcW w:w="704" w:type="dxa"/>
          </w:tcPr>
          <w:p w14:paraId="1ED9A8E8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2.3.</w:t>
            </w:r>
          </w:p>
        </w:tc>
        <w:tc>
          <w:tcPr>
            <w:tcW w:w="5954" w:type="dxa"/>
          </w:tcPr>
          <w:p w14:paraId="1F3186BA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Koronarinės žirklės (trumpos)</w:t>
            </w:r>
          </w:p>
        </w:tc>
        <w:tc>
          <w:tcPr>
            <w:tcW w:w="1275" w:type="dxa"/>
            <w:vAlign w:val="center"/>
          </w:tcPr>
          <w:p w14:paraId="4A0A5B1F" w14:textId="72FB843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993" w:type="dxa"/>
          </w:tcPr>
          <w:p w14:paraId="0A568E08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5936D3F" w14:textId="5279AC7D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189,00</w:t>
            </w:r>
          </w:p>
        </w:tc>
      </w:tr>
      <w:tr w:rsidR="00D37936" w:rsidRPr="000D1E01" w14:paraId="74FA548C" w14:textId="77777777" w:rsidTr="007D378E">
        <w:tc>
          <w:tcPr>
            <w:tcW w:w="704" w:type="dxa"/>
          </w:tcPr>
          <w:p w14:paraId="7D0401E7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2.4.</w:t>
            </w:r>
          </w:p>
        </w:tc>
        <w:tc>
          <w:tcPr>
            <w:tcW w:w="5954" w:type="dxa"/>
          </w:tcPr>
          <w:p w14:paraId="1DC9F0A2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Koronarinės žirklės (ilgos)</w:t>
            </w:r>
          </w:p>
        </w:tc>
        <w:tc>
          <w:tcPr>
            <w:tcW w:w="1275" w:type="dxa"/>
            <w:vAlign w:val="center"/>
          </w:tcPr>
          <w:p w14:paraId="6721381D" w14:textId="0DBCFD83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993" w:type="dxa"/>
          </w:tcPr>
          <w:p w14:paraId="00729265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666E8B5" w14:textId="20DB1DEA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224,00</w:t>
            </w:r>
          </w:p>
        </w:tc>
      </w:tr>
      <w:tr w:rsidR="00D37936" w:rsidRPr="000D1E01" w14:paraId="0A29B3BA" w14:textId="77777777" w:rsidTr="007D378E">
        <w:tc>
          <w:tcPr>
            <w:tcW w:w="704" w:type="dxa"/>
          </w:tcPr>
          <w:p w14:paraId="428A80A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lastRenderedPageBreak/>
              <w:t>3.</w:t>
            </w:r>
          </w:p>
        </w:tc>
        <w:tc>
          <w:tcPr>
            <w:tcW w:w="5954" w:type="dxa"/>
          </w:tcPr>
          <w:p w14:paraId="5675B7C4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 xml:space="preserve">Adatkočiai </w:t>
            </w:r>
          </w:p>
        </w:tc>
        <w:tc>
          <w:tcPr>
            <w:tcW w:w="1275" w:type="dxa"/>
            <w:vAlign w:val="center"/>
          </w:tcPr>
          <w:p w14:paraId="7D17D023" w14:textId="5818E70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1598CB2C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21B72596" w14:textId="1117601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65F199BA" w14:textId="77777777" w:rsidTr="007D378E">
        <w:tc>
          <w:tcPr>
            <w:tcW w:w="704" w:type="dxa"/>
          </w:tcPr>
          <w:p w14:paraId="7CE09DF0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3.1.</w:t>
            </w:r>
          </w:p>
        </w:tc>
        <w:tc>
          <w:tcPr>
            <w:tcW w:w="5954" w:type="dxa"/>
          </w:tcPr>
          <w:p w14:paraId="5018094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Adatkočiai be kietmetalio įdėklo (trumpi)</w:t>
            </w:r>
          </w:p>
        </w:tc>
        <w:tc>
          <w:tcPr>
            <w:tcW w:w="1275" w:type="dxa"/>
            <w:vAlign w:val="center"/>
          </w:tcPr>
          <w:p w14:paraId="4529DEC3" w14:textId="49D69726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3" w:type="dxa"/>
          </w:tcPr>
          <w:p w14:paraId="7253A81E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E657978" w14:textId="48CD3FA5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126,00</w:t>
            </w:r>
          </w:p>
        </w:tc>
      </w:tr>
      <w:tr w:rsidR="00D37936" w:rsidRPr="000D1E01" w14:paraId="511F06D7" w14:textId="77777777" w:rsidTr="007D378E">
        <w:tc>
          <w:tcPr>
            <w:tcW w:w="704" w:type="dxa"/>
          </w:tcPr>
          <w:p w14:paraId="00A36A10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3.2.</w:t>
            </w:r>
          </w:p>
        </w:tc>
        <w:tc>
          <w:tcPr>
            <w:tcW w:w="5954" w:type="dxa"/>
          </w:tcPr>
          <w:p w14:paraId="18289419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Adatkočiai be kietmetalio įdėklo (ilgi)</w:t>
            </w:r>
          </w:p>
        </w:tc>
        <w:tc>
          <w:tcPr>
            <w:tcW w:w="1275" w:type="dxa"/>
            <w:vAlign w:val="center"/>
          </w:tcPr>
          <w:p w14:paraId="67C643F8" w14:textId="426A2EE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19,00</w:t>
            </w:r>
          </w:p>
        </w:tc>
        <w:tc>
          <w:tcPr>
            <w:tcW w:w="993" w:type="dxa"/>
          </w:tcPr>
          <w:p w14:paraId="3C2A71F9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3633CC4" w14:textId="050F841F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133,00</w:t>
            </w:r>
          </w:p>
        </w:tc>
      </w:tr>
      <w:tr w:rsidR="00D37936" w:rsidRPr="000D1E01" w14:paraId="389C7A07" w14:textId="77777777" w:rsidTr="007D378E">
        <w:tc>
          <w:tcPr>
            <w:tcW w:w="704" w:type="dxa"/>
          </w:tcPr>
          <w:p w14:paraId="2E56459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3.3.</w:t>
            </w:r>
          </w:p>
        </w:tc>
        <w:tc>
          <w:tcPr>
            <w:tcW w:w="5954" w:type="dxa"/>
          </w:tcPr>
          <w:p w14:paraId="3EB78EE3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Adatkočiai su kietmetalio įdėklu (trumpi)</w:t>
            </w:r>
          </w:p>
        </w:tc>
        <w:tc>
          <w:tcPr>
            <w:tcW w:w="1275" w:type="dxa"/>
            <w:vAlign w:val="center"/>
          </w:tcPr>
          <w:p w14:paraId="22F171AF" w14:textId="405225A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993" w:type="dxa"/>
          </w:tcPr>
          <w:p w14:paraId="23A30A89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0D7F9F1" w14:textId="3F4C514F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287,00</w:t>
            </w:r>
          </w:p>
        </w:tc>
      </w:tr>
      <w:tr w:rsidR="00D37936" w:rsidRPr="000D1E01" w14:paraId="286C4DE8" w14:textId="77777777" w:rsidTr="007D378E">
        <w:tc>
          <w:tcPr>
            <w:tcW w:w="704" w:type="dxa"/>
          </w:tcPr>
          <w:p w14:paraId="66023276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3.4.</w:t>
            </w:r>
          </w:p>
        </w:tc>
        <w:tc>
          <w:tcPr>
            <w:tcW w:w="5954" w:type="dxa"/>
          </w:tcPr>
          <w:p w14:paraId="7D56C37D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Adatkočiai su kietmetalio įdėklu (ilgi)</w:t>
            </w:r>
          </w:p>
        </w:tc>
        <w:tc>
          <w:tcPr>
            <w:tcW w:w="1275" w:type="dxa"/>
            <w:vAlign w:val="center"/>
          </w:tcPr>
          <w:p w14:paraId="04967E76" w14:textId="5809B8DD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993" w:type="dxa"/>
          </w:tcPr>
          <w:p w14:paraId="1C7E25A6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E770E4C" w14:textId="6DD81871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287,00</w:t>
            </w:r>
          </w:p>
        </w:tc>
      </w:tr>
      <w:tr w:rsidR="00D37936" w:rsidRPr="000D1E01" w14:paraId="0CF6F2EC" w14:textId="77777777" w:rsidTr="007D378E">
        <w:tc>
          <w:tcPr>
            <w:tcW w:w="704" w:type="dxa"/>
          </w:tcPr>
          <w:p w14:paraId="5DF57E05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4.</w:t>
            </w:r>
          </w:p>
        </w:tc>
        <w:tc>
          <w:tcPr>
            <w:tcW w:w="5954" w:type="dxa"/>
          </w:tcPr>
          <w:p w14:paraId="2DF05D42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Mikroadatkočiai</w:t>
            </w:r>
          </w:p>
        </w:tc>
        <w:tc>
          <w:tcPr>
            <w:tcW w:w="1275" w:type="dxa"/>
            <w:vAlign w:val="center"/>
          </w:tcPr>
          <w:p w14:paraId="793685D7" w14:textId="62CBE4C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3BB97348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54885378" w14:textId="162E919A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2E042BF4" w14:textId="77777777" w:rsidTr="007D378E">
        <w:tc>
          <w:tcPr>
            <w:tcW w:w="704" w:type="dxa"/>
          </w:tcPr>
          <w:p w14:paraId="78D1F06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4.1.</w:t>
            </w:r>
          </w:p>
        </w:tc>
        <w:tc>
          <w:tcPr>
            <w:tcW w:w="5954" w:type="dxa"/>
          </w:tcPr>
          <w:p w14:paraId="29012AEA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Mikroadatkočiai be kietmetalio įdėklo (trumpi)</w:t>
            </w:r>
          </w:p>
        </w:tc>
        <w:tc>
          <w:tcPr>
            <w:tcW w:w="1275" w:type="dxa"/>
            <w:vAlign w:val="center"/>
          </w:tcPr>
          <w:p w14:paraId="2CD8182B" w14:textId="6CEFF99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993" w:type="dxa"/>
          </w:tcPr>
          <w:p w14:paraId="7923F632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73A8CE6D" w14:textId="13947FD0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259,00</w:t>
            </w:r>
          </w:p>
        </w:tc>
      </w:tr>
      <w:tr w:rsidR="00D37936" w:rsidRPr="000D1E01" w14:paraId="69E2A27A" w14:textId="77777777" w:rsidTr="007D378E">
        <w:tc>
          <w:tcPr>
            <w:tcW w:w="704" w:type="dxa"/>
          </w:tcPr>
          <w:p w14:paraId="7116E8F5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4.2.</w:t>
            </w:r>
          </w:p>
        </w:tc>
        <w:tc>
          <w:tcPr>
            <w:tcW w:w="5954" w:type="dxa"/>
          </w:tcPr>
          <w:p w14:paraId="16F3FD7C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Mikroadatkočiai be kietmetalio įdėklo (ilgi)</w:t>
            </w:r>
          </w:p>
        </w:tc>
        <w:tc>
          <w:tcPr>
            <w:tcW w:w="1275" w:type="dxa"/>
            <w:vAlign w:val="center"/>
          </w:tcPr>
          <w:p w14:paraId="295048E7" w14:textId="4FB2628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993" w:type="dxa"/>
          </w:tcPr>
          <w:p w14:paraId="08098B01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71266AF8" w14:textId="42F81140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294,00</w:t>
            </w:r>
          </w:p>
        </w:tc>
      </w:tr>
      <w:tr w:rsidR="00D37936" w:rsidRPr="000D1E01" w14:paraId="3517B153" w14:textId="77777777" w:rsidTr="007D378E">
        <w:tc>
          <w:tcPr>
            <w:tcW w:w="704" w:type="dxa"/>
          </w:tcPr>
          <w:p w14:paraId="36802239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4.3.</w:t>
            </w:r>
          </w:p>
        </w:tc>
        <w:tc>
          <w:tcPr>
            <w:tcW w:w="5954" w:type="dxa"/>
          </w:tcPr>
          <w:p w14:paraId="6CADC0D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Mikroadatkočiai su kietmetalio įdėklu (trumpi)</w:t>
            </w:r>
          </w:p>
        </w:tc>
        <w:tc>
          <w:tcPr>
            <w:tcW w:w="1275" w:type="dxa"/>
            <w:vAlign w:val="center"/>
          </w:tcPr>
          <w:p w14:paraId="60CCEE85" w14:textId="45F51ED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993" w:type="dxa"/>
          </w:tcPr>
          <w:p w14:paraId="30E7577C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613EA7E" w14:textId="41BA910D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343,00</w:t>
            </w:r>
          </w:p>
        </w:tc>
      </w:tr>
      <w:tr w:rsidR="00D37936" w:rsidRPr="000D1E01" w14:paraId="6A7CE31E" w14:textId="77777777" w:rsidTr="007D378E">
        <w:tc>
          <w:tcPr>
            <w:tcW w:w="704" w:type="dxa"/>
          </w:tcPr>
          <w:p w14:paraId="68FA96E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4.4.</w:t>
            </w:r>
          </w:p>
        </w:tc>
        <w:tc>
          <w:tcPr>
            <w:tcW w:w="5954" w:type="dxa"/>
          </w:tcPr>
          <w:p w14:paraId="707C8012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Mikroadatkočiai su kietmetalio įdėklu (ilgi)</w:t>
            </w:r>
          </w:p>
        </w:tc>
        <w:tc>
          <w:tcPr>
            <w:tcW w:w="1275" w:type="dxa"/>
            <w:vAlign w:val="center"/>
          </w:tcPr>
          <w:p w14:paraId="734A3669" w14:textId="7B33830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993" w:type="dxa"/>
          </w:tcPr>
          <w:p w14:paraId="01164E5D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FC8EEC5" w14:textId="2D5B8088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371,00</w:t>
            </w:r>
          </w:p>
        </w:tc>
      </w:tr>
      <w:tr w:rsidR="00D37936" w:rsidRPr="000D1E01" w14:paraId="7F669838" w14:textId="77777777" w:rsidTr="007D378E">
        <w:tc>
          <w:tcPr>
            <w:tcW w:w="704" w:type="dxa"/>
          </w:tcPr>
          <w:p w14:paraId="5421DC40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4.5.</w:t>
            </w:r>
          </w:p>
        </w:tc>
        <w:tc>
          <w:tcPr>
            <w:tcW w:w="5954" w:type="dxa"/>
          </w:tcPr>
          <w:p w14:paraId="320B61BC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 adatkočiai su deimantinėmis dulkėmis padengtu paviršiumi (trumpi)</w:t>
            </w:r>
          </w:p>
        </w:tc>
        <w:tc>
          <w:tcPr>
            <w:tcW w:w="1275" w:type="dxa"/>
            <w:vAlign w:val="center"/>
          </w:tcPr>
          <w:p w14:paraId="79B14502" w14:textId="1C367F13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93,00</w:t>
            </w:r>
          </w:p>
        </w:tc>
        <w:tc>
          <w:tcPr>
            <w:tcW w:w="993" w:type="dxa"/>
          </w:tcPr>
          <w:p w14:paraId="20B14428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B9071B2" w14:textId="2A5EAEF5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651,00</w:t>
            </w:r>
          </w:p>
        </w:tc>
      </w:tr>
      <w:tr w:rsidR="00D37936" w:rsidRPr="000D1E01" w14:paraId="337160F2" w14:textId="77777777" w:rsidTr="007D378E">
        <w:tc>
          <w:tcPr>
            <w:tcW w:w="704" w:type="dxa"/>
          </w:tcPr>
          <w:p w14:paraId="1DEAA564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4.6.</w:t>
            </w:r>
          </w:p>
        </w:tc>
        <w:tc>
          <w:tcPr>
            <w:tcW w:w="5954" w:type="dxa"/>
          </w:tcPr>
          <w:p w14:paraId="4DD7A958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 adatkočiai su deimantinėmis dulkėmis padengtu paviršiumi (ilgi)</w:t>
            </w:r>
          </w:p>
        </w:tc>
        <w:tc>
          <w:tcPr>
            <w:tcW w:w="1275" w:type="dxa"/>
            <w:vAlign w:val="center"/>
          </w:tcPr>
          <w:p w14:paraId="658881C3" w14:textId="6166ACCD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98,00</w:t>
            </w:r>
          </w:p>
        </w:tc>
        <w:tc>
          <w:tcPr>
            <w:tcW w:w="993" w:type="dxa"/>
          </w:tcPr>
          <w:p w14:paraId="40E70C27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7ACA06BC" w14:textId="0D6AC6C5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686,00</w:t>
            </w:r>
          </w:p>
        </w:tc>
      </w:tr>
      <w:tr w:rsidR="00D37936" w:rsidRPr="000D1E01" w14:paraId="5F9218D3" w14:textId="77777777" w:rsidTr="007D378E">
        <w:tc>
          <w:tcPr>
            <w:tcW w:w="704" w:type="dxa"/>
          </w:tcPr>
          <w:p w14:paraId="1FA0E72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5.</w:t>
            </w:r>
          </w:p>
        </w:tc>
        <w:tc>
          <w:tcPr>
            <w:tcW w:w="5954" w:type="dxa"/>
          </w:tcPr>
          <w:p w14:paraId="7ACF8DD7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 xml:space="preserve">Spaustukai </w:t>
            </w:r>
          </w:p>
        </w:tc>
        <w:tc>
          <w:tcPr>
            <w:tcW w:w="1275" w:type="dxa"/>
            <w:vAlign w:val="center"/>
          </w:tcPr>
          <w:p w14:paraId="07815B6F" w14:textId="0DF2509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089D5B36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17C0EEB3" w14:textId="54583E4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145737AA" w14:textId="77777777" w:rsidTr="007D378E">
        <w:tc>
          <w:tcPr>
            <w:tcW w:w="704" w:type="dxa"/>
          </w:tcPr>
          <w:p w14:paraId="02CF41A7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5.1.</w:t>
            </w:r>
          </w:p>
        </w:tc>
        <w:tc>
          <w:tcPr>
            <w:tcW w:w="5954" w:type="dxa"/>
          </w:tcPr>
          <w:p w14:paraId="641665D4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Kraujagysliniai spaustukai (trumpi)</w:t>
            </w:r>
          </w:p>
        </w:tc>
        <w:tc>
          <w:tcPr>
            <w:tcW w:w="1275" w:type="dxa"/>
            <w:vAlign w:val="center"/>
          </w:tcPr>
          <w:p w14:paraId="4A4D5EC4" w14:textId="16CCE2CC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3" w:type="dxa"/>
          </w:tcPr>
          <w:p w14:paraId="15397380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5810B75C" w14:textId="5859BA93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D37936" w:rsidRPr="000D1E01" w14:paraId="0A34E127" w14:textId="77777777" w:rsidTr="007D378E">
        <w:tc>
          <w:tcPr>
            <w:tcW w:w="704" w:type="dxa"/>
          </w:tcPr>
          <w:p w14:paraId="70FF362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5.2.</w:t>
            </w:r>
          </w:p>
        </w:tc>
        <w:tc>
          <w:tcPr>
            <w:tcW w:w="5954" w:type="dxa"/>
          </w:tcPr>
          <w:p w14:paraId="09CDFF6B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Kraujagysliniai spaustukai (ilgi)</w:t>
            </w:r>
          </w:p>
        </w:tc>
        <w:tc>
          <w:tcPr>
            <w:tcW w:w="1275" w:type="dxa"/>
            <w:vAlign w:val="center"/>
          </w:tcPr>
          <w:p w14:paraId="3ECC5FA6" w14:textId="2F9CBA7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993" w:type="dxa"/>
          </w:tcPr>
          <w:p w14:paraId="417E2A7D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030C651" w14:textId="05578D9F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84,00</w:t>
            </w:r>
          </w:p>
        </w:tc>
      </w:tr>
      <w:tr w:rsidR="00D37936" w:rsidRPr="000D1E01" w14:paraId="2C87ED09" w14:textId="77777777" w:rsidTr="007D378E">
        <w:tc>
          <w:tcPr>
            <w:tcW w:w="704" w:type="dxa"/>
          </w:tcPr>
          <w:p w14:paraId="29AE52D6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5.3.</w:t>
            </w:r>
          </w:p>
        </w:tc>
        <w:tc>
          <w:tcPr>
            <w:tcW w:w="5954" w:type="dxa"/>
          </w:tcPr>
          <w:p w14:paraId="1FACA207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Kraujagysliniai spaustukai, atraumatiniai (trumpi)</w:t>
            </w:r>
          </w:p>
        </w:tc>
        <w:tc>
          <w:tcPr>
            <w:tcW w:w="1275" w:type="dxa"/>
            <w:vAlign w:val="center"/>
          </w:tcPr>
          <w:p w14:paraId="3CD0A88E" w14:textId="6AE969F8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993" w:type="dxa"/>
          </w:tcPr>
          <w:p w14:paraId="2BDF2A67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B6A6A97" w14:textId="0AE0B5AD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154,00</w:t>
            </w:r>
          </w:p>
        </w:tc>
      </w:tr>
      <w:tr w:rsidR="00D37936" w:rsidRPr="000D1E01" w14:paraId="26F47559" w14:textId="77777777" w:rsidTr="007D378E">
        <w:tc>
          <w:tcPr>
            <w:tcW w:w="704" w:type="dxa"/>
          </w:tcPr>
          <w:p w14:paraId="759D455D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5.4.</w:t>
            </w:r>
          </w:p>
        </w:tc>
        <w:tc>
          <w:tcPr>
            <w:tcW w:w="5954" w:type="dxa"/>
          </w:tcPr>
          <w:p w14:paraId="2D7AEB7C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Kraujagysliniai spaustukai, atraumatiniai (ilgi)</w:t>
            </w:r>
          </w:p>
        </w:tc>
        <w:tc>
          <w:tcPr>
            <w:tcW w:w="1275" w:type="dxa"/>
            <w:vAlign w:val="center"/>
          </w:tcPr>
          <w:p w14:paraId="5FA8C0B2" w14:textId="09056BF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993" w:type="dxa"/>
          </w:tcPr>
          <w:p w14:paraId="67F565E5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C52FE59" w14:textId="69A66811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182,00</w:t>
            </w:r>
          </w:p>
        </w:tc>
      </w:tr>
      <w:tr w:rsidR="00D37936" w:rsidRPr="000D1E01" w14:paraId="44AE10EB" w14:textId="77777777" w:rsidTr="007D378E">
        <w:tc>
          <w:tcPr>
            <w:tcW w:w="704" w:type="dxa"/>
          </w:tcPr>
          <w:p w14:paraId="0B46A915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6.</w:t>
            </w:r>
          </w:p>
        </w:tc>
        <w:tc>
          <w:tcPr>
            <w:tcW w:w="5954" w:type="dxa"/>
          </w:tcPr>
          <w:p w14:paraId="30D144A0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Pincetai</w:t>
            </w:r>
          </w:p>
        </w:tc>
        <w:tc>
          <w:tcPr>
            <w:tcW w:w="1275" w:type="dxa"/>
            <w:vAlign w:val="center"/>
          </w:tcPr>
          <w:p w14:paraId="6742783A" w14:textId="5F92CC4C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7C0B3B8F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55F8CBC4" w14:textId="2FF3333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7AF96499" w14:textId="77777777" w:rsidTr="007D378E">
        <w:tc>
          <w:tcPr>
            <w:tcW w:w="704" w:type="dxa"/>
          </w:tcPr>
          <w:p w14:paraId="64CBE4B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6.1</w:t>
            </w:r>
          </w:p>
        </w:tc>
        <w:tc>
          <w:tcPr>
            <w:tcW w:w="5954" w:type="dxa"/>
          </w:tcPr>
          <w:p w14:paraId="7D12C035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Oftalmologiniai mikropincetai (rainelės, kapsuloreksinis ir pan.)</w:t>
            </w:r>
          </w:p>
        </w:tc>
        <w:tc>
          <w:tcPr>
            <w:tcW w:w="1275" w:type="dxa"/>
            <w:vAlign w:val="center"/>
          </w:tcPr>
          <w:p w14:paraId="5364AF22" w14:textId="2C11B45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3" w:type="dxa"/>
          </w:tcPr>
          <w:p w14:paraId="589F8B2F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7BAB7020" w14:textId="1FFF7834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D37936" w:rsidRPr="000D1E01" w14:paraId="6BD6CA57" w14:textId="77777777" w:rsidTr="007D378E">
        <w:tc>
          <w:tcPr>
            <w:tcW w:w="704" w:type="dxa"/>
          </w:tcPr>
          <w:p w14:paraId="4C952DD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6.2.</w:t>
            </w:r>
          </w:p>
        </w:tc>
        <w:tc>
          <w:tcPr>
            <w:tcW w:w="5954" w:type="dxa"/>
          </w:tcPr>
          <w:p w14:paraId="120CF02C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Mikrochirurginiai pincetai (trumpi)</w:t>
            </w:r>
          </w:p>
        </w:tc>
        <w:tc>
          <w:tcPr>
            <w:tcW w:w="1275" w:type="dxa"/>
            <w:vAlign w:val="center"/>
          </w:tcPr>
          <w:p w14:paraId="156671A6" w14:textId="55DBF8F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3" w:type="dxa"/>
          </w:tcPr>
          <w:p w14:paraId="1622A07C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9736AD8" w14:textId="26B32C79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D37936" w:rsidRPr="000D1E01" w14:paraId="4D8F0B04" w14:textId="77777777" w:rsidTr="007D378E">
        <w:tc>
          <w:tcPr>
            <w:tcW w:w="704" w:type="dxa"/>
          </w:tcPr>
          <w:p w14:paraId="2A1D5EB2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6.3.</w:t>
            </w:r>
          </w:p>
        </w:tc>
        <w:tc>
          <w:tcPr>
            <w:tcW w:w="5954" w:type="dxa"/>
          </w:tcPr>
          <w:p w14:paraId="43C6AC81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Mikrochirurginiai pincetai (ilgi)</w:t>
            </w:r>
          </w:p>
        </w:tc>
        <w:tc>
          <w:tcPr>
            <w:tcW w:w="1275" w:type="dxa"/>
            <w:vAlign w:val="center"/>
          </w:tcPr>
          <w:p w14:paraId="37D4A289" w14:textId="21B7B546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993" w:type="dxa"/>
          </w:tcPr>
          <w:p w14:paraId="736C3B28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A26621F" w14:textId="42BDDFAB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D37936" w:rsidRPr="000D1E01" w14:paraId="62767EBF" w14:textId="77777777" w:rsidTr="007D378E">
        <w:tc>
          <w:tcPr>
            <w:tcW w:w="704" w:type="dxa"/>
          </w:tcPr>
          <w:p w14:paraId="03A6646F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6.4.</w:t>
            </w:r>
          </w:p>
        </w:tc>
        <w:tc>
          <w:tcPr>
            <w:tcW w:w="5954" w:type="dxa"/>
          </w:tcPr>
          <w:p w14:paraId="2167B0D8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Pincetai (chirurginiai, anatominiai, Adson tipo ir pan.) (trumpi)</w:t>
            </w:r>
          </w:p>
        </w:tc>
        <w:tc>
          <w:tcPr>
            <w:tcW w:w="1275" w:type="dxa"/>
            <w:vAlign w:val="center"/>
          </w:tcPr>
          <w:p w14:paraId="21F822FD" w14:textId="0B85815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93" w:type="dxa"/>
          </w:tcPr>
          <w:p w14:paraId="4763198E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FD827AA" w14:textId="093A886E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42,00</w:t>
            </w:r>
          </w:p>
        </w:tc>
      </w:tr>
      <w:tr w:rsidR="00D37936" w:rsidRPr="000D1E01" w14:paraId="297AEF97" w14:textId="77777777" w:rsidTr="007D378E">
        <w:tc>
          <w:tcPr>
            <w:tcW w:w="704" w:type="dxa"/>
          </w:tcPr>
          <w:p w14:paraId="76E944FE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6.5.</w:t>
            </w:r>
          </w:p>
        </w:tc>
        <w:tc>
          <w:tcPr>
            <w:tcW w:w="5954" w:type="dxa"/>
          </w:tcPr>
          <w:p w14:paraId="6E08BBC8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Pincetai (chirurginiai, anatominiai, Adson tipo ir pan.) (ilgi)</w:t>
            </w:r>
          </w:p>
        </w:tc>
        <w:tc>
          <w:tcPr>
            <w:tcW w:w="1275" w:type="dxa"/>
            <w:vAlign w:val="center"/>
          </w:tcPr>
          <w:p w14:paraId="6018DD11" w14:textId="155DA9D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993" w:type="dxa"/>
          </w:tcPr>
          <w:p w14:paraId="34E5C74B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6E1B5439" w14:textId="25908741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D37936" w:rsidRPr="000D1E01" w14:paraId="70864F57" w14:textId="77777777" w:rsidTr="007D378E">
        <w:tc>
          <w:tcPr>
            <w:tcW w:w="704" w:type="dxa"/>
          </w:tcPr>
          <w:p w14:paraId="6C464872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6.6.</w:t>
            </w:r>
          </w:p>
        </w:tc>
        <w:tc>
          <w:tcPr>
            <w:tcW w:w="5954" w:type="dxa"/>
          </w:tcPr>
          <w:p w14:paraId="5F564063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Pincetai su kietmetalio įdėklais (trumpi)</w:t>
            </w:r>
          </w:p>
        </w:tc>
        <w:tc>
          <w:tcPr>
            <w:tcW w:w="1275" w:type="dxa"/>
            <w:vAlign w:val="center"/>
          </w:tcPr>
          <w:p w14:paraId="0AF1034A" w14:textId="3E4B3C76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993" w:type="dxa"/>
          </w:tcPr>
          <w:p w14:paraId="5B17E1E2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E417730" w14:textId="34A1914B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189,00</w:t>
            </w:r>
          </w:p>
        </w:tc>
      </w:tr>
      <w:tr w:rsidR="00D37936" w:rsidRPr="000D1E01" w14:paraId="0FA88F72" w14:textId="77777777" w:rsidTr="007D378E">
        <w:tc>
          <w:tcPr>
            <w:tcW w:w="704" w:type="dxa"/>
          </w:tcPr>
          <w:p w14:paraId="6B9EB3D0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6.7.</w:t>
            </w:r>
          </w:p>
        </w:tc>
        <w:tc>
          <w:tcPr>
            <w:tcW w:w="5954" w:type="dxa"/>
          </w:tcPr>
          <w:p w14:paraId="42653277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Pincetai su kietmetalio įdėklais (ilgi)</w:t>
            </w:r>
          </w:p>
        </w:tc>
        <w:tc>
          <w:tcPr>
            <w:tcW w:w="1275" w:type="dxa"/>
            <w:vAlign w:val="center"/>
          </w:tcPr>
          <w:p w14:paraId="3F4DDB78" w14:textId="351B3D7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27,00</w:t>
            </w:r>
          </w:p>
        </w:tc>
        <w:tc>
          <w:tcPr>
            <w:tcW w:w="993" w:type="dxa"/>
          </w:tcPr>
          <w:p w14:paraId="28E95513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A718283" w14:textId="354FCB6E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189,00</w:t>
            </w:r>
          </w:p>
        </w:tc>
      </w:tr>
      <w:tr w:rsidR="00D37936" w:rsidRPr="000D1E01" w14:paraId="6EC391AD" w14:textId="77777777" w:rsidTr="007D378E">
        <w:tc>
          <w:tcPr>
            <w:tcW w:w="704" w:type="dxa"/>
          </w:tcPr>
          <w:p w14:paraId="5093B033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6.8.</w:t>
            </w:r>
          </w:p>
        </w:tc>
        <w:tc>
          <w:tcPr>
            <w:tcW w:w="5954" w:type="dxa"/>
          </w:tcPr>
          <w:p w14:paraId="4CDB7FAD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Pincetai su deimantinėmis dulkėmis padengtu paviršiumi</w:t>
            </w:r>
          </w:p>
        </w:tc>
        <w:tc>
          <w:tcPr>
            <w:tcW w:w="1275" w:type="dxa"/>
            <w:vAlign w:val="center"/>
          </w:tcPr>
          <w:p w14:paraId="1BBDDFF3" w14:textId="35D6DE9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3" w:type="dxa"/>
          </w:tcPr>
          <w:p w14:paraId="5E45276C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E063247" w14:textId="513C04FD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595,00</w:t>
            </w:r>
          </w:p>
        </w:tc>
      </w:tr>
      <w:tr w:rsidR="00D37936" w:rsidRPr="000D1E01" w14:paraId="4C2CF12E" w14:textId="77777777" w:rsidTr="007D378E">
        <w:tc>
          <w:tcPr>
            <w:tcW w:w="704" w:type="dxa"/>
          </w:tcPr>
          <w:p w14:paraId="5FB8896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7.</w:t>
            </w:r>
          </w:p>
        </w:tc>
        <w:tc>
          <w:tcPr>
            <w:tcW w:w="5954" w:type="dxa"/>
          </w:tcPr>
          <w:p w14:paraId="457C932E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Izoliuoti elektrochirurginiai spaustukai</w:t>
            </w:r>
          </w:p>
        </w:tc>
        <w:tc>
          <w:tcPr>
            <w:tcW w:w="1275" w:type="dxa"/>
            <w:vAlign w:val="center"/>
          </w:tcPr>
          <w:p w14:paraId="57272639" w14:textId="1E65D81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98,00</w:t>
            </w:r>
          </w:p>
        </w:tc>
        <w:tc>
          <w:tcPr>
            <w:tcW w:w="993" w:type="dxa"/>
          </w:tcPr>
          <w:p w14:paraId="13F242BC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FF6DA99" w14:textId="0698497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686,00</w:t>
            </w:r>
          </w:p>
        </w:tc>
      </w:tr>
      <w:tr w:rsidR="00D37936" w:rsidRPr="000D1E01" w14:paraId="6C5CE301" w14:textId="77777777" w:rsidTr="007D378E">
        <w:tc>
          <w:tcPr>
            <w:tcW w:w="704" w:type="dxa"/>
          </w:tcPr>
          <w:p w14:paraId="732D442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8.</w:t>
            </w:r>
          </w:p>
        </w:tc>
        <w:tc>
          <w:tcPr>
            <w:tcW w:w="5954" w:type="dxa"/>
          </w:tcPr>
          <w:p w14:paraId="2A9B9EB3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Žnyplės</w:t>
            </w:r>
          </w:p>
        </w:tc>
        <w:tc>
          <w:tcPr>
            <w:tcW w:w="1275" w:type="dxa"/>
            <w:vAlign w:val="center"/>
          </w:tcPr>
          <w:p w14:paraId="2F24047B" w14:textId="33DEBA6D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13CCB927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2FE7D82C" w14:textId="1B45F3E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23C3B71D" w14:textId="77777777" w:rsidTr="007D378E">
        <w:tc>
          <w:tcPr>
            <w:tcW w:w="704" w:type="dxa"/>
          </w:tcPr>
          <w:p w14:paraId="427D8118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8.1.</w:t>
            </w:r>
          </w:p>
        </w:tc>
        <w:tc>
          <w:tcPr>
            <w:tcW w:w="5954" w:type="dxa"/>
          </w:tcPr>
          <w:p w14:paraId="63CE4691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Žnyplės vielai, be kietmetalio įdėklų (trumpos)</w:t>
            </w:r>
          </w:p>
        </w:tc>
        <w:tc>
          <w:tcPr>
            <w:tcW w:w="1275" w:type="dxa"/>
            <w:vAlign w:val="center"/>
          </w:tcPr>
          <w:p w14:paraId="7B760223" w14:textId="3A1A296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93" w:type="dxa"/>
          </w:tcPr>
          <w:p w14:paraId="793CF445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273E923" w14:textId="65AAB0D1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126,00</w:t>
            </w:r>
          </w:p>
        </w:tc>
      </w:tr>
      <w:tr w:rsidR="00D37936" w:rsidRPr="000D1E01" w14:paraId="7DC15DD3" w14:textId="77777777" w:rsidTr="007D378E">
        <w:tc>
          <w:tcPr>
            <w:tcW w:w="704" w:type="dxa"/>
          </w:tcPr>
          <w:p w14:paraId="26548D62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8.2.</w:t>
            </w:r>
          </w:p>
        </w:tc>
        <w:tc>
          <w:tcPr>
            <w:tcW w:w="5954" w:type="dxa"/>
          </w:tcPr>
          <w:p w14:paraId="14C0A4C6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Žnyplės vielai, be kietmetalio įdėklų (ilgos)</w:t>
            </w:r>
          </w:p>
        </w:tc>
        <w:tc>
          <w:tcPr>
            <w:tcW w:w="1275" w:type="dxa"/>
            <w:vAlign w:val="center"/>
          </w:tcPr>
          <w:p w14:paraId="3D7DEDF0" w14:textId="1DFC6FB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993" w:type="dxa"/>
          </w:tcPr>
          <w:p w14:paraId="231DD7E5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AF03F83" w14:textId="604E4234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154,00</w:t>
            </w:r>
          </w:p>
        </w:tc>
      </w:tr>
      <w:tr w:rsidR="00D37936" w:rsidRPr="000D1E01" w14:paraId="6DC30895" w14:textId="77777777" w:rsidTr="007D378E">
        <w:tc>
          <w:tcPr>
            <w:tcW w:w="704" w:type="dxa"/>
          </w:tcPr>
          <w:p w14:paraId="7E3974A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8.3.</w:t>
            </w:r>
          </w:p>
        </w:tc>
        <w:tc>
          <w:tcPr>
            <w:tcW w:w="5954" w:type="dxa"/>
          </w:tcPr>
          <w:p w14:paraId="7D3D9843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Žnyplės vielai, su kietmetalio įdėklais (trumpos)</w:t>
            </w:r>
          </w:p>
        </w:tc>
        <w:tc>
          <w:tcPr>
            <w:tcW w:w="1275" w:type="dxa"/>
            <w:vAlign w:val="center"/>
          </w:tcPr>
          <w:p w14:paraId="3F0741F1" w14:textId="07CC8006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993" w:type="dxa"/>
          </w:tcPr>
          <w:p w14:paraId="1479A148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92CFBC2" w14:textId="354E9D88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343,00</w:t>
            </w:r>
          </w:p>
        </w:tc>
      </w:tr>
      <w:tr w:rsidR="00D37936" w:rsidRPr="000D1E01" w14:paraId="7835EC8F" w14:textId="77777777" w:rsidTr="007D378E">
        <w:tc>
          <w:tcPr>
            <w:tcW w:w="704" w:type="dxa"/>
          </w:tcPr>
          <w:p w14:paraId="6E2D246D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8.4.</w:t>
            </w:r>
          </w:p>
        </w:tc>
        <w:tc>
          <w:tcPr>
            <w:tcW w:w="5954" w:type="dxa"/>
          </w:tcPr>
          <w:p w14:paraId="54DB63C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Žnyplės vielai, su kietmetalio įdėklais (ilgos)</w:t>
            </w:r>
          </w:p>
        </w:tc>
        <w:tc>
          <w:tcPr>
            <w:tcW w:w="1275" w:type="dxa"/>
            <w:vAlign w:val="center"/>
          </w:tcPr>
          <w:p w14:paraId="7F90B990" w14:textId="107DB57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993" w:type="dxa"/>
          </w:tcPr>
          <w:p w14:paraId="6E2BC072" w14:textId="77777777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F82CE6D" w14:textId="23FE3FAD" w:rsidR="00D37936" w:rsidRPr="000D1E01" w:rsidRDefault="00D37936" w:rsidP="00D37936">
            <w:pPr>
              <w:jc w:val="center"/>
              <w:rPr>
                <w:rFonts w:cs="Times New Roman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714,00</w:t>
            </w:r>
          </w:p>
        </w:tc>
      </w:tr>
      <w:tr w:rsidR="00D37936" w:rsidRPr="000D1E01" w14:paraId="4F0D0BA4" w14:textId="77777777" w:rsidTr="007D378E">
        <w:tc>
          <w:tcPr>
            <w:tcW w:w="704" w:type="dxa"/>
          </w:tcPr>
          <w:p w14:paraId="47C1164C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9.</w:t>
            </w:r>
          </w:p>
        </w:tc>
        <w:tc>
          <w:tcPr>
            <w:tcW w:w="5954" w:type="dxa"/>
          </w:tcPr>
          <w:p w14:paraId="55812E43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Kaulinės žnyplės</w:t>
            </w:r>
          </w:p>
        </w:tc>
        <w:tc>
          <w:tcPr>
            <w:tcW w:w="1275" w:type="dxa"/>
            <w:vAlign w:val="center"/>
          </w:tcPr>
          <w:p w14:paraId="57D89336" w14:textId="2C2A4B5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2A945469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1777192A" w14:textId="6BDD9E7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280DA4ED" w14:textId="77777777" w:rsidTr="007D378E">
        <w:tc>
          <w:tcPr>
            <w:tcW w:w="704" w:type="dxa"/>
          </w:tcPr>
          <w:p w14:paraId="428472F0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9.1.</w:t>
            </w:r>
          </w:p>
        </w:tc>
        <w:tc>
          <w:tcPr>
            <w:tcW w:w="5954" w:type="dxa"/>
          </w:tcPr>
          <w:p w14:paraId="6E3A2B4A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Kaulinės žnyplės (trumpos)</w:t>
            </w:r>
          </w:p>
        </w:tc>
        <w:tc>
          <w:tcPr>
            <w:tcW w:w="1275" w:type="dxa"/>
            <w:vAlign w:val="center"/>
          </w:tcPr>
          <w:p w14:paraId="489BA85F" w14:textId="166C3DA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99,00</w:t>
            </w:r>
          </w:p>
        </w:tc>
        <w:tc>
          <w:tcPr>
            <w:tcW w:w="993" w:type="dxa"/>
          </w:tcPr>
          <w:p w14:paraId="16973355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1991028" w14:textId="30146A0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693,00</w:t>
            </w:r>
          </w:p>
        </w:tc>
      </w:tr>
      <w:tr w:rsidR="00D37936" w:rsidRPr="000D1E01" w14:paraId="3D99024A" w14:textId="77777777" w:rsidTr="007D378E">
        <w:tc>
          <w:tcPr>
            <w:tcW w:w="704" w:type="dxa"/>
          </w:tcPr>
          <w:p w14:paraId="2E7CDC22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9.2.</w:t>
            </w:r>
          </w:p>
        </w:tc>
        <w:tc>
          <w:tcPr>
            <w:tcW w:w="5954" w:type="dxa"/>
          </w:tcPr>
          <w:p w14:paraId="0715DB7F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Kaulinės žnyplės (ilgos)</w:t>
            </w:r>
          </w:p>
        </w:tc>
        <w:tc>
          <w:tcPr>
            <w:tcW w:w="1275" w:type="dxa"/>
            <w:vAlign w:val="center"/>
          </w:tcPr>
          <w:p w14:paraId="6C925420" w14:textId="1069303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993" w:type="dxa"/>
          </w:tcPr>
          <w:p w14:paraId="44B24A48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6D89356" w14:textId="1A33AC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714,00</w:t>
            </w:r>
          </w:p>
        </w:tc>
      </w:tr>
      <w:tr w:rsidR="00D37936" w:rsidRPr="000D1E01" w14:paraId="427318A3" w14:textId="77777777" w:rsidTr="007D378E">
        <w:tc>
          <w:tcPr>
            <w:tcW w:w="704" w:type="dxa"/>
          </w:tcPr>
          <w:p w14:paraId="31F9A5A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 xml:space="preserve">9.3. </w:t>
            </w:r>
          </w:p>
        </w:tc>
        <w:tc>
          <w:tcPr>
            <w:tcW w:w="5954" w:type="dxa"/>
          </w:tcPr>
          <w:p w14:paraId="5153D5AC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Kaulinės žnyplės, padengtos antirefleksine aliuminio nitrido arba lygiaverte danga</w:t>
            </w:r>
          </w:p>
        </w:tc>
        <w:tc>
          <w:tcPr>
            <w:tcW w:w="1275" w:type="dxa"/>
            <w:vAlign w:val="center"/>
          </w:tcPr>
          <w:p w14:paraId="18390C91" w14:textId="4E7F82F4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993" w:type="dxa"/>
          </w:tcPr>
          <w:p w14:paraId="5FA3CB6C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29BFE9A5" w14:textId="4B6C0D9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714,00</w:t>
            </w:r>
          </w:p>
        </w:tc>
      </w:tr>
      <w:tr w:rsidR="00D37936" w:rsidRPr="000D1E01" w14:paraId="65581183" w14:textId="77777777" w:rsidTr="007D378E">
        <w:tc>
          <w:tcPr>
            <w:tcW w:w="704" w:type="dxa"/>
          </w:tcPr>
          <w:p w14:paraId="5484F9CF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10.</w:t>
            </w:r>
          </w:p>
        </w:tc>
        <w:tc>
          <w:tcPr>
            <w:tcW w:w="5954" w:type="dxa"/>
          </w:tcPr>
          <w:p w14:paraId="0C7056D0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Artroskopiniai instrumentai (kandikliai, čiupikai, suėmikliai ir pan.)</w:t>
            </w:r>
          </w:p>
        </w:tc>
        <w:tc>
          <w:tcPr>
            <w:tcW w:w="1275" w:type="dxa"/>
            <w:vAlign w:val="center"/>
          </w:tcPr>
          <w:p w14:paraId="4CBF3085" w14:textId="14DA54E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993" w:type="dxa"/>
          </w:tcPr>
          <w:p w14:paraId="5DB538AE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C4C474D" w14:textId="0B53760A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714,00</w:t>
            </w:r>
          </w:p>
        </w:tc>
      </w:tr>
      <w:tr w:rsidR="00D37936" w:rsidRPr="000D1E01" w14:paraId="536FCA2F" w14:textId="77777777" w:rsidTr="007D378E">
        <w:tc>
          <w:tcPr>
            <w:tcW w:w="704" w:type="dxa"/>
          </w:tcPr>
          <w:p w14:paraId="7EA4C5CC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11.</w:t>
            </w:r>
          </w:p>
        </w:tc>
        <w:tc>
          <w:tcPr>
            <w:tcW w:w="5954" w:type="dxa"/>
          </w:tcPr>
          <w:p w14:paraId="124522F1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Aortos kandikliai</w:t>
            </w:r>
          </w:p>
        </w:tc>
        <w:tc>
          <w:tcPr>
            <w:tcW w:w="1275" w:type="dxa"/>
            <w:vAlign w:val="center"/>
          </w:tcPr>
          <w:p w14:paraId="015A2689" w14:textId="16EB493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993" w:type="dxa"/>
          </w:tcPr>
          <w:p w14:paraId="7A8504F9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5C1CAEEE" w14:textId="1BE418F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714,00</w:t>
            </w:r>
          </w:p>
        </w:tc>
      </w:tr>
      <w:tr w:rsidR="00D37936" w:rsidRPr="000D1E01" w14:paraId="6ABBE6F1" w14:textId="77777777" w:rsidTr="007D378E">
        <w:tc>
          <w:tcPr>
            <w:tcW w:w="704" w:type="dxa"/>
          </w:tcPr>
          <w:p w14:paraId="02AC523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12.</w:t>
            </w:r>
          </w:p>
        </w:tc>
        <w:tc>
          <w:tcPr>
            <w:tcW w:w="5954" w:type="dxa"/>
          </w:tcPr>
          <w:p w14:paraId="27DB5D27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Traumatologiniai plaktukai</w:t>
            </w:r>
          </w:p>
        </w:tc>
        <w:tc>
          <w:tcPr>
            <w:tcW w:w="1275" w:type="dxa"/>
            <w:vAlign w:val="center"/>
          </w:tcPr>
          <w:p w14:paraId="25917218" w14:textId="1B62834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993" w:type="dxa"/>
          </w:tcPr>
          <w:p w14:paraId="57D2D3CA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E13DAC0" w14:textId="189F0344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154,00</w:t>
            </w:r>
          </w:p>
        </w:tc>
      </w:tr>
      <w:tr w:rsidR="00D37936" w:rsidRPr="000D1E01" w14:paraId="70021C02" w14:textId="77777777" w:rsidTr="007D378E">
        <w:tc>
          <w:tcPr>
            <w:tcW w:w="704" w:type="dxa"/>
          </w:tcPr>
          <w:p w14:paraId="45979AA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13.</w:t>
            </w:r>
          </w:p>
        </w:tc>
        <w:tc>
          <w:tcPr>
            <w:tcW w:w="5954" w:type="dxa"/>
          </w:tcPr>
          <w:p w14:paraId="64157A45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Kaltai</w:t>
            </w:r>
          </w:p>
        </w:tc>
        <w:tc>
          <w:tcPr>
            <w:tcW w:w="1275" w:type="dxa"/>
            <w:vAlign w:val="center"/>
          </w:tcPr>
          <w:p w14:paraId="27009557" w14:textId="3EFBECC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993" w:type="dxa"/>
          </w:tcPr>
          <w:p w14:paraId="5C6DF023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0A25E23" w14:textId="274D166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84,00</w:t>
            </w:r>
          </w:p>
        </w:tc>
      </w:tr>
      <w:tr w:rsidR="00D37936" w:rsidRPr="000D1E01" w14:paraId="75A8E319" w14:textId="77777777" w:rsidTr="007D378E">
        <w:tc>
          <w:tcPr>
            <w:tcW w:w="704" w:type="dxa"/>
          </w:tcPr>
          <w:p w14:paraId="1BF97AE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14.</w:t>
            </w:r>
          </w:p>
        </w:tc>
        <w:tc>
          <w:tcPr>
            <w:tcW w:w="5954" w:type="dxa"/>
          </w:tcPr>
          <w:p w14:paraId="4CEBDC62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Kaulinės kiuretės</w:t>
            </w:r>
          </w:p>
        </w:tc>
        <w:tc>
          <w:tcPr>
            <w:tcW w:w="1275" w:type="dxa"/>
            <w:vAlign w:val="center"/>
          </w:tcPr>
          <w:p w14:paraId="0F7282DB" w14:textId="7A447AD4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93" w:type="dxa"/>
          </w:tcPr>
          <w:p w14:paraId="3712CA93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66F23A06" w14:textId="53605670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77,00</w:t>
            </w:r>
          </w:p>
        </w:tc>
      </w:tr>
      <w:tr w:rsidR="00D37936" w:rsidRPr="000D1E01" w14:paraId="1B95BCE5" w14:textId="77777777" w:rsidTr="007D378E">
        <w:tc>
          <w:tcPr>
            <w:tcW w:w="704" w:type="dxa"/>
          </w:tcPr>
          <w:p w14:paraId="6B1D3E00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15.</w:t>
            </w:r>
          </w:p>
        </w:tc>
        <w:tc>
          <w:tcPr>
            <w:tcW w:w="5954" w:type="dxa"/>
          </w:tcPr>
          <w:p w14:paraId="5BE07305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Elevatoriai</w:t>
            </w:r>
          </w:p>
        </w:tc>
        <w:tc>
          <w:tcPr>
            <w:tcW w:w="1275" w:type="dxa"/>
            <w:vAlign w:val="center"/>
          </w:tcPr>
          <w:p w14:paraId="4CA96BBF" w14:textId="347AC4E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93" w:type="dxa"/>
          </w:tcPr>
          <w:p w14:paraId="1A974B91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93AB099" w14:textId="31E0E04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77,00</w:t>
            </w:r>
          </w:p>
        </w:tc>
      </w:tr>
      <w:tr w:rsidR="00D37936" w:rsidRPr="000D1E01" w14:paraId="64C6E6F5" w14:textId="77777777" w:rsidTr="007D378E">
        <w:tc>
          <w:tcPr>
            <w:tcW w:w="704" w:type="dxa"/>
          </w:tcPr>
          <w:p w14:paraId="5A7C5277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16.</w:t>
            </w:r>
          </w:p>
        </w:tc>
        <w:tc>
          <w:tcPr>
            <w:tcW w:w="5954" w:type="dxa"/>
          </w:tcPr>
          <w:p w14:paraId="6E747EB0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Raspatoriai</w:t>
            </w:r>
          </w:p>
        </w:tc>
        <w:tc>
          <w:tcPr>
            <w:tcW w:w="1275" w:type="dxa"/>
            <w:vAlign w:val="center"/>
          </w:tcPr>
          <w:p w14:paraId="062D0F84" w14:textId="48924CA5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93" w:type="dxa"/>
          </w:tcPr>
          <w:p w14:paraId="09B8EBE3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63E0808" w14:textId="1B09CD1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77,00</w:t>
            </w:r>
          </w:p>
        </w:tc>
      </w:tr>
      <w:tr w:rsidR="00D37936" w:rsidRPr="000D1E01" w14:paraId="0E6D027B" w14:textId="77777777" w:rsidTr="007D378E">
        <w:tc>
          <w:tcPr>
            <w:tcW w:w="704" w:type="dxa"/>
          </w:tcPr>
          <w:p w14:paraId="3D972CDB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17.</w:t>
            </w:r>
          </w:p>
        </w:tc>
        <w:tc>
          <w:tcPr>
            <w:tcW w:w="5954" w:type="dxa"/>
          </w:tcPr>
          <w:p w14:paraId="6BA09DF4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Retraktoriai-</w:t>
            </w:r>
          </w:p>
        </w:tc>
        <w:tc>
          <w:tcPr>
            <w:tcW w:w="1275" w:type="dxa"/>
            <w:vAlign w:val="center"/>
          </w:tcPr>
          <w:p w14:paraId="0BD89606" w14:textId="3CB0FC6C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0F002BBD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149AB70C" w14:textId="620E443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03B7F6E7" w14:textId="77777777" w:rsidTr="007D378E">
        <w:tc>
          <w:tcPr>
            <w:tcW w:w="704" w:type="dxa"/>
          </w:tcPr>
          <w:p w14:paraId="0704E83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17.1.</w:t>
            </w:r>
          </w:p>
        </w:tc>
        <w:tc>
          <w:tcPr>
            <w:tcW w:w="5954" w:type="dxa"/>
          </w:tcPr>
          <w:p w14:paraId="624DADBE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Retraktoriai-kabliai (paprasti, trumpi)</w:t>
            </w:r>
          </w:p>
        </w:tc>
        <w:tc>
          <w:tcPr>
            <w:tcW w:w="1275" w:type="dxa"/>
            <w:vAlign w:val="center"/>
          </w:tcPr>
          <w:p w14:paraId="590F4676" w14:textId="1A4F9BE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3" w:type="dxa"/>
          </w:tcPr>
          <w:p w14:paraId="3A0F010C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6CA7FD94" w14:textId="585B25A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D37936" w:rsidRPr="000D1E01" w14:paraId="2C03C744" w14:textId="77777777" w:rsidTr="007D378E">
        <w:tc>
          <w:tcPr>
            <w:tcW w:w="704" w:type="dxa"/>
          </w:tcPr>
          <w:p w14:paraId="4387B13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17.2.</w:t>
            </w:r>
          </w:p>
        </w:tc>
        <w:tc>
          <w:tcPr>
            <w:tcW w:w="5954" w:type="dxa"/>
          </w:tcPr>
          <w:p w14:paraId="47A58442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Retraktoriai-kabliai (paprasti, ilgi)</w:t>
            </w:r>
          </w:p>
        </w:tc>
        <w:tc>
          <w:tcPr>
            <w:tcW w:w="1275" w:type="dxa"/>
            <w:vAlign w:val="center"/>
          </w:tcPr>
          <w:p w14:paraId="33CFC18D" w14:textId="3C74C56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993" w:type="dxa"/>
          </w:tcPr>
          <w:p w14:paraId="44411570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FE05404" w14:textId="3BBF67CE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84,00</w:t>
            </w:r>
          </w:p>
        </w:tc>
      </w:tr>
      <w:tr w:rsidR="00D37936" w:rsidRPr="000D1E01" w14:paraId="4024FB90" w14:textId="77777777" w:rsidTr="007D378E">
        <w:tc>
          <w:tcPr>
            <w:tcW w:w="704" w:type="dxa"/>
          </w:tcPr>
          <w:p w14:paraId="28003CD1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17.3.</w:t>
            </w:r>
          </w:p>
        </w:tc>
        <w:tc>
          <w:tcPr>
            <w:tcW w:w="5954" w:type="dxa"/>
          </w:tcPr>
          <w:p w14:paraId="2C29F1D9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Retraktoriai (sudėtingi, savaime praplečiantys, trumpi)</w:t>
            </w:r>
          </w:p>
        </w:tc>
        <w:tc>
          <w:tcPr>
            <w:tcW w:w="1275" w:type="dxa"/>
            <w:vAlign w:val="center"/>
          </w:tcPr>
          <w:p w14:paraId="602FD617" w14:textId="29819B38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993" w:type="dxa"/>
          </w:tcPr>
          <w:p w14:paraId="26351C67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5E8F7268" w14:textId="38FE2D44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252,00</w:t>
            </w:r>
          </w:p>
        </w:tc>
      </w:tr>
      <w:tr w:rsidR="00D37936" w:rsidRPr="000D1E01" w14:paraId="73029B2D" w14:textId="77777777" w:rsidTr="007D378E">
        <w:tc>
          <w:tcPr>
            <w:tcW w:w="704" w:type="dxa"/>
          </w:tcPr>
          <w:p w14:paraId="65D39FD9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17.4.</w:t>
            </w:r>
          </w:p>
        </w:tc>
        <w:tc>
          <w:tcPr>
            <w:tcW w:w="5954" w:type="dxa"/>
          </w:tcPr>
          <w:p w14:paraId="02A82E30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Retraktoriai (sudėtingi, savaime praplečiantys, ilgi)</w:t>
            </w:r>
          </w:p>
        </w:tc>
        <w:tc>
          <w:tcPr>
            <w:tcW w:w="1275" w:type="dxa"/>
            <w:vAlign w:val="center"/>
          </w:tcPr>
          <w:p w14:paraId="09009F90" w14:textId="02F4E3FA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993" w:type="dxa"/>
          </w:tcPr>
          <w:p w14:paraId="77F60CA9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550ACD1" w14:textId="0A1B64F8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378,00</w:t>
            </w:r>
          </w:p>
        </w:tc>
      </w:tr>
      <w:tr w:rsidR="00D37936" w:rsidRPr="000D1E01" w14:paraId="2FDF1F0C" w14:textId="77777777" w:rsidTr="007D378E">
        <w:tc>
          <w:tcPr>
            <w:tcW w:w="704" w:type="dxa"/>
          </w:tcPr>
          <w:p w14:paraId="4607F19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18.</w:t>
            </w:r>
          </w:p>
        </w:tc>
        <w:tc>
          <w:tcPr>
            <w:tcW w:w="5954" w:type="dxa"/>
          </w:tcPr>
          <w:p w14:paraId="39CC7C49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Ginekologiniai instrumentai (plėtikliai-dilatatoriai, gimdos zondai, mentelės, kiuretės ir pan.)</w:t>
            </w:r>
          </w:p>
        </w:tc>
        <w:tc>
          <w:tcPr>
            <w:tcW w:w="1275" w:type="dxa"/>
            <w:vAlign w:val="center"/>
          </w:tcPr>
          <w:p w14:paraId="74C8C01A" w14:textId="684B3F3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993" w:type="dxa"/>
          </w:tcPr>
          <w:p w14:paraId="547E9F81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8B9EDA9" w14:textId="57FD3AB6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119,00</w:t>
            </w:r>
          </w:p>
        </w:tc>
      </w:tr>
      <w:tr w:rsidR="00D37936" w:rsidRPr="000D1E01" w14:paraId="1B791354" w14:textId="77777777" w:rsidTr="007D378E">
        <w:tc>
          <w:tcPr>
            <w:tcW w:w="704" w:type="dxa"/>
          </w:tcPr>
          <w:p w14:paraId="1DB6E11C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19.</w:t>
            </w:r>
          </w:p>
        </w:tc>
        <w:tc>
          <w:tcPr>
            <w:tcW w:w="5954" w:type="dxa"/>
          </w:tcPr>
          <w:p w14:paraId="0BE6A92B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Skalpelių rankenėlės (laikikliai)</w:t>
            </w:r>
          </w:p>
        </w:tc>
        <w:tc>
          <w:tcPr>
            <w:tcW w:w="1275" w:type="dxa"/>
            <w:vAlign w:val="center"/>
          </w:tcPr>
          <w:p w14:paraId="2AF4A0BA" w14:textId="06BC8A1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993" w:type="dxa"/>
          </w:tcPr>
          <w:p w14:paraId="05C6CBB4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36815A7C" w14:textId="28C22FE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D37936" w:rsidRPr="000D1E01" w14:paraId="39A89246" w14:textId="77777777" w:rsidTr="007D378E">
        <w:tc>
          <w:tcPr>
            <w:tcW w:w="704" w:type="dxa"/>
          </w:tcPr>
          <w:p w14:paraId="0EE72D8C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20.</w:t>
            </w:r>
          </w:p>
        </w:tc>
        <w:tc>
          <w:tcPr>
            <w:tcW w:w="5954" w:type="dxa"/>
          </w:tcPr>
          <w:p w14:paraId="55CB17E5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Krepšeliai</w:t>
            </w:r>
          </w:p>
        </w:tc>
        <w:tc>
          <w:tcPr>
            <w:tcW w:w="1275" w:type="dxa"/>
            <w:vAlign w:val="center"/>
          </w:tcPr>
          <w:p w14:paraId="6B608355" w14:textId="51AD323C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709B373B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0DA2CD3F" w14:textId="3CB5B92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0277DF79" w14:textId="77777777" w:rsidTr="007D378E">
        <w:tc>
          <w:tcPr>
            <w:tcW w:w="704" w:type="dxa"/>
          </w:tcPr>
          <w:p w14:paraId="13005D9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lastRenderedPageBreak/>
              <w:t>20.1.</w:t>
            </w:r>
          </w:p>
        </w:tc>
        <w:tc>
          <w:tcPr>
            <w:tcW w:w="5954" w:type="dxa"/>
          </w:tcPr>
          <w:p w14:paraId="10138C14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Nerūdijančio plieno perforuoti krepšeliai (maži)</w:t>
            </w:r>
          </w:p>
        </w:tc>
        <w:tc>
          <w:tcPr>
            <w:tcW w:w="1275" w:type="dxa"/>
            <w:vAlign w:val="center"/>
          </w:tcPr>
          <w:p w14:paraId="58F19868" w14:textId="7D9F737A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993" w:type="dxa"/>
          </w:tcPr>
          <w:p w14:paraId="4770B003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491D41F3" w14:textId="228D7C3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343,00</w:t>
            </w:r>
          </w:p>
        </w:tc>
      </w:tr>
      <w:tr w:rsidR="00D37936" w:rsidRPr="000D1E01" w14:paraId="0DC20F08" w14:textId="77777777" w:rsidTr="007D378E">
        <w:tc>
          <w:tcPr>
            <w:tcW w:w="704" w:type="dxa"/>
          </w:tcPr>
          <w:p w14:paraId="4BC4D06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20.2.</w:t>
            </w:r>
          </w:p>
        </w:tc>
        <w:tc>
          <w:tcPr>
            <w:tcW w:w="5954" w:type="dxa"/>
          </w:tcPr>
          <w:p w14:paraId="587C59D6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Nerūdijančio plieno perforuoti krepšeliai (dideli)</w:t>
            </w:r>
          </w:p>
        </w:tc>
        <w:tc>
          <w:tcPr>
            <w:tcW w:w="1275" w:type="dxa"/>
            <w:vAlign w:val="center"/>
          </w:tcPr>
          <w:p w14:paraId="358F43BB" w14:textId="4151D8E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993" w:type="dxa"/>
          </w:tcPr>
          <w:p w14:paraId="5426205E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55B4A245" w14:textId="28E227EA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413,00</w:t>
            </w:r>
          </w:p>
        </w:tc>
      </w:tr>
      <w:tr w:rsidR="00D37936" w:rsidRPr="000D1E01" w14:paraId="289FE179" w14:textId="77777777" w:rsidTr="007D378E">
        <w:tc>
          <w:tcPr>
            <w:tcW w:w="704" w:type="dxa"/>
          </w:tcPr>
          <w:p w14:paraId="68C750D7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21.</w:t>
            </w:r>
          </w:p>
        </w:tc>
        <w:tc>
          <w:tcPr>
            <w:tcW w:w="5954" w:type="dxa"/>
          </w:tcPr>
          <w:p w14:paraId="41752504" w14:textId="77777777" w:rsidR="00D37936" w:rsidRPr="000D1E01" w:rsidRDefault="00D37936" w:rsidP="00D37936">
            <w:pPr>
              <w:rPr>
                <w:rFonts w:cs="Times New Roman"/>
                <w:b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b/>
                <w:sz w:val="22"/>
                <w:szCs w:val="22"/>
                <w:lang w:val="lt-LT"/>
              </w:rPr>
              <w:t>Konteineriai</w:t>
            </w:r>
          </w:p>
        </w:tc>
        <w:tc>
          <w:tcPr>
            <w:tcW w:w="1275" w:type="dxa"/>
            <w:vAlign w:val="center"/>
          </w:tcPr>
          <w:p w14:paraId="4619ED49" w14:textId="6ECDE3EB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</w:tcPr>
          <w:p w14:paraId="6BB0D366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275" w:type="dxa"/>
            <w:vAlign w:val="center"/>
          </w:tcPr>
          <w:p w14:paraId="79AACDA3" w14:textId="0721F3C2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37936" w:rsidRPr="000D1E01" w14:paraId="154B317C" w14:textId="77777777" w:rsidTr="007D378E">
        <w:tc>
          <w:tcPr>
            <w:tcW w:w="704" w:type="dxa"/>
          </w:tcPr>
          <w:p w14:paraId="1899B128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21.</w:t>
            </w:r>
          </w:p>
        </w:tc>
        <w:tc>
          <w:tcPr>
            <w:tcW w:w="5954" w:type="dxa"/>
          </w:tcPr>
          <w:p w14:paraId="5B2E08F9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Sterilizavimo konteineriai (maži)</w:t>
            </w:r>
          </w:p>
        </w:tc>
        <w:tc>
          <w:tcPr>
            <w:tcW w:w="1275" w:type="dxa"/>
            <w:vAlign w:val="center"/>
          </w:tcPr>
          <w:p w14:paraId="101B1034" w14:textId="7CE77EFF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94,00</w:t>
            </w:r>
          </w:p>
        </w:tc>
        <w:tc>
          <w:tcPr>
            <w:tcW w:w="993" w:type="dxa"/>
          </w:tcPr>
          <w:p w14:paraId="794942E6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0A98719C" w14:textId="3C91125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658,00</w:t>
            </w:r>
          </w:p>
        </w:tc>
      </w:tr>
      <w:tr w:rsidR="00D37936" w:rsidRPr="000D1E01" w14:paraId="03970FE7" w14:textId="77777777" w:rsidTr="007D378E">
        <w:tc>
          <w:tcPr>
            <w:tcW w:w="704" w:type="dxa"/>
          </w:tcPr>
          <w:p w14:paraId="00B6244A" w14:textId="77777777" w:rsidR="00D37936" w:rsidRPr="000D1E01" w:rsidRDefault="00D37936" w:rsidP="00D37936">
            <w:pPr>
              <w:pStyle w:val="ListParagraph"/>
              <w:ind w:left="0"/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22.</w:t>
            </w:r>
          </w:p>
        </w:tc>
        <w:tc>
          <w:tcPr>
            <w:tcW w:w="5954" w:type="dxa"/>
          </w:tcPr>
          <w:p w14:paraId="669ACDDF" w14:textId="77777777" w:rsidR="00D37936" w:rsidRPr="000D1E01" w:rsidRDefault="00D37936" w:rsidP="00D37936">
            <w:pPr>
              <w:rPr>
                <w:rFonts w:cs="Times New Roman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sz w:val="22"/>
                <w:szCs w:val="22"/>
                <w:lang w:val="lt-LT"/>
              </w:rPr>
              <w:t>Sterilizavimo konteineriai (dideli)</w:t>
            </w:r>
          </w:p>
        </w:tc>
        <w:tc>
          <w:tcPr>
            <w:tcW w:w="1275" w:type="dxa"/>
            <w:vAlign w:val="center"/>
          </w:tcPr>
          <w:p w14:paraId="5BD8DD8C" w14:textId="121ADB49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99,00</w:t>
            </w:r>
          </w:p>
        </w:tc>
        <w:tc>
          <w:tcPr>
            <w:tcW w:w="993" w:type="dxa"/>
          </w:tcPr>
          <w:p w14:paraId="29B81AA1" w14:textId="77777777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 w:rsidRPr="000D1E01">
              <w:rPr>
                <w:rFonts w:cs="Times New Roman"/>
                <w:color w:val="000000"/>
                <w:sz w:val="22"/>
                <w:szCs w:val="22"/>
                <w:lang w:val="lt-LT"/>
              </w:rPr>
              <w:t>7</w:t>
            </w:r>
          </w:p>
        </w:tc>
        <w:tc>
          <w:tcPr>
            <w:tcW w:w="1275" w:type="dxa"/>
            <w:vAlign w:val="center"/>
          </w:tcPr>
          <w:p w14:paraId="16E25301" w14:textId="2479B501" w:rsidR="00D37936" w:rsidRPr="000D1E01" w:rsidRDefault="00D37936" w:rsidP="00D37936">
            <w:pPr>
              <w:jc w:val="center"/>
              <w:rPr>
                <w:rFonts w:cs="Times New Roman"/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</w:rPr>
              <w:t>693,00</w:t>
            </w:r>
          </w:p>
        </w:tc>
      </w:tr>
    </w:tbl>
    <w:tbl>
      <w:tblPr>
        <w:tblStyle w:val="TableGri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275"/>
      </w:tblGrid>
      <w:tr w:rsidR="001F5CBC" w:rsidRPr="000D1E01" w14:paraId="531463BD" w14:textId="77777777" w:rsidTr="000D1E01">
        <w:tc>
          <w:tcPr>
            <w:tcW w:w="709" w:type="dxa"/>
          </w:tcPr>
          <w:p w14:paraId="14C9DB34" w14:textId="77777777" w:rsidR="001F5CBC" w:rsidRPr="000D1E01" w:rsidRDefault="001F5CBC" w:rsidP="00D97BE9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14:paraId="1EEB067A" w14:textId="57098A51" w:rsidR="001F5CBC" w:rsidRPr="000D1E01" w:rsidRDefault="000D1E01" w:rsidP="000D1E01">
            <w:pPr>
              <w:tabs>
                <w:tab w:val="left" w:pos="720"/>
                <w:tab w:val="right" w:pos="8006"/>
              </w:tabs>
              <w:rPr>
                <w:b/>
                <w:bCs/>
                <w:sz w:val="22"/>
                <w:szCs w:val="22"/>
              </w:rPr>
            </w:pPr>
            <w:r w:rsidRPr="000D1E01">
              <w:rPr>
                <w:b/>
                <w:bCs/>
                <w:sz w:val="22"/>
                <w:szCs w:val="22"/>
              </w:rPr>
              <w:tab/>
            </w:r>
            <w:r w:rsidRPr="000D1E01">
              <w:rPr>
                <w:b/>
                <w:bCs/>
                <w:sz w:val="22"/>
                <w:szCs w:val="22"/>
              </w:rPr>
              <w:tab/>
            </w:r>
            <w:r w:rsidR="001F5CBC" w:rsidRPr="000D1E01">
              <w:rPr>
                <w:b/>
                <w:bCs/>
                <w:sz w:val="22"/>
                <w:szCs w:val="22"/>
              </w:rPr>
              <w:t>Bendra pasiūlymo kaina, Eur be PVM</w:t>
            </w:r>
          </w:p>
        </w:tc>
        <w:tc>
          <w:tcPr>
            <w:tcW w:w="1275" w:type="dxa"/>
          </w:tcPr>
          <w:p w14:paraId="39642CB8" w14:textId="1342C308" w:rsidR="001F5CBC" w:rsidRPr="000D1E01" w:rsidRDefault="00C21D03" w:rsidP="00D97B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16422,00</w:t>
            </w:r>
          </w:p>
        </w:tc>
      </w:tr>
      <w:tr w:rsidR="001F5CBC" w:rsidRPr="000D1E01" w14:paraId="4A04A837" w14:textId="77777777" w:rsidTr="000D1E01">
        <w:tc>
          <w:tcPr>
            <w:tcW w:w="709" w:type="dxa"/>
          </w:tcPr>
          <w:p w14:paraId="50431BC8" w14:textId="77777777" w:rsidR="001F5CBC" w:rsidRPr="000D1E01" w:rsidRDefault="001F5CBC" w:rsidP="00D97BE9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14:paraId="398DA47E" w14:textId="6E16E4CF" w:rsidR="001F5CBC" w:rsidRPr="000D1E01" w:rsidRDefault="001F5CBC" w:rsidP="00D97BE9">
            <w:pPr>
              <w:jc w:val="right"/>
              <w:rPr>
                <w:b/>
                <w:bCs/>
                <w:sz w:val="22"/>
                <w:szCs w:val="22"/>
              </w:rPr>
            </w:pPr>
            <w:r w:rsidRPr="000D1E01">
              <w:rPr>
                <w:b/>
                <w:bCs/>
                <w:sz w:val="22"/>
                <w:szCs w:val="22"/>
              </w:rPr>
              <w:t xml:space="preserve">PVM </w:t>
            </w:r>
            <w:r w:rsidR="00C21D03">
              <w:rPr>
                <w:b/>
                <w:bCs/>
                <w:sz w:val="22"/>
                <w:szCs w:val="22"/>
              </w:rPr>
              <w:t>21</w:t>
            </w:r>
            <w:r w:rsidRPr="000D1E01">
              <w:rPr>
                <w:b/>
                <w:bCs/>
                <w:sz w:val="22"/>
                <w:szCs w:val="22"/>
              </w:rPr>
              <w:t xml:space="preserve"> % suma, Eur</w:t>
            </w:r>
          </w:p>
        </w:tc>
        <w:tc>
          <w:tcPr>
            <w:tcW w:w="1275" w:type="dxa"/>
          </w:tcPr>
          <w:p w14:paraId="09EC51A4" w14:textId="7F2DE1AB" w:rsidR="001F5CBC" w:rsidRPr="000D1E01" w:rsidRDefault="00D9541E" w:rsidP="00D97B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3448,62</w:t>
            </w:r>
          </w:p>
        </w:tc>
      </w:tr>
      <w:tr w:rsidR="001F5CBC" w:rsidRPr="000D1E01" w14:paraId="341803FA" w14:textId="77777777" w:rsidTr="000D1E01">
        <w:tc>
          <w:tcPr>
            <w:tcW w:w="709" w:type="dxa"/>
          </w:tcPr>
          <w:p w14:paraId="2FB62331" w14:textId="77777777" w:rsidR="001F5CBC" w:rsidRPr="000D1E01" w:rsidRDefault="001F5CBC" w:rsidP="00D97BE9">
            <w:pPr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14:paraId="7970E723" w14:textId="77777777" w:rsidR="001F5CBC" w:rsidRPr="000D1E01" w:rsidRDefault="001F5CBC" w:rsidP="00D97BE9">
            <w:pPr>
              <w:jc w:val="right"/>
              <w:rPr>
                <w:b/>
                <w:bCs/>
                <w:sz w:val="22"/>
                <w:szCs w:val="22"/>
              </w:rPr>
            </w:pPr>
            <w:r w:rsidRPr="000D1E01">
              <w:rPr>
                <w:b/>
                <w:bCs/>
                <w:sz w:val="22"/>
                <w:szCs w:val="22"/>
              </w:rPr>
              <w:t>Bendra pasiūlymo kaina, Eur su PVM</w:t>
            </w:r>
          </w:p>
        </w:tc>
        <w:tc>
          <w:tcPr>
            <w:tcW w:w="1275" w:type="dxa"/>
          </w:tcPr>
          <w:p w14:paraId="7B602FD5" w14:textId="5238C30B" w:rsidR="001F5CBC" w:rsidRPr="000D1E01" w:rsidRDefault="00D9541E" w:rsidP="00D9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19870,62</w:t>
            </w:r>
          </w:p>
        </w:tc>
      </w:tr>
    </w:tbl>
    <w:p w14:paraId="185D6291" w14:textId="77777777" w:rsidR="001F5CBC" w:rsidRPr="000D1E01" w:rsidRDefault="001F5CBC" w:rsidP="001F5CBC">
      <w:pPr>
        <w:rPr>
          <w:sz w:val="22"/>
          <w:szCs w:val="22"/>
        </w:rPr>
      </w:pPr>
      <w:r w:rsidRPr="000D1E01">
        <w:rPr>
          <w:sz w:val="22"/>
          <w:szCs w:val="22"/>
        </w:rPr>
        <w:t xml:space="preserve">Pastaba: </w:t>
      </w:r>
    </w:p>
    <w:p w14:paraId="519B18DC" w14:textId="77777777" w:rsidR="001F5CBC" w:rsidRPr="000D1E01" w:rsidRDefault="001F5CBC" w:rsidP="001F5CBC">
      <w:pPr>
        <w:pStyle w:val="ListParagraph"/>
        <w:numPr>
          <w:ilvl w:val="0"/>
          <w:numId w:val="40"/>
        </w:numPr>
        <w:rPr>
          <w:sz w:val="22"/>
          <w:szCs w:val="22"/>
        </w:rPr>
      </w:pPr>
      <w:r w:rsidRPr="000D1E01">
        <w:rPr>
          <w:b/>
          <w:sz w:val="22"/>
          <w:szCs w:val="22"/>
        </w:rPr>
        <w:t>„trumpi“</w:t>
      </w:r>
      <w:r w:rsidRPr="000D1E01">
        <w:rPr>
          <w:sz w:val="22"/>
          <w:szCs w:val="22"/>
        </w:rPr>
        <w:t xml:space="preserve"> instrume</w:t>
      </w:r>
      <w:r w:rsidRPr="000D1E01">
        <w:rPr>
          <w:b/>
          <w:sz w:val="22"/>
          <w:szCs w:val="22"/>
        </w:rPr>
        <w:t>n</w:t>
      </w:r>
      <w:r w:rsidRPr="000D1E01">
        <w:rPr>
          <w:sz w:val="22"/>
          <w:szCs w:val="22"/>
        </w:rPr>
        <w:t xml:space="preserve">tai – imtinai iki 15 cm ilgio, </w:t>
      </w:r>
    </w:p>
    <w:p w14:paraId="46159500" w14:textId="77777777" w:rsidR="001F5CBC" w:rsidRPr="000D1E01" w:rsidRDefault="001F5CBC" w:rsidP="001F5CBC">
      <w:pPr>
        <w:pStyle w:val="ListParagraph"/>
        <w:numPr>
          <w:ilvl w:val="0"/>
          <w:numId w:val="40"/>
        </w:numPr>
        <w:rPr>
          <w:sz w:val="22"/>
          <w:szCs w:val="22"/>
        </w:rPr>
      </w:pPr>
      <w:r w:rsidRPr="000D1E01">
        <w:rPr>
          <w:b/>
          <w:sz w:val="22"/>
          <w:szCs w:val="22"/>
        </w:rPr>
        <w:t>„ilgi“</w:t>
      </w:r>
      <w:r w:rsidRPr="000D1E01">
        <w:rPr>
          <w:sz w:val="22"/>
          <w:szCs w:val="22"/>
        </w:rPr>
        <w:t xml:space="preserve"> instrumentai – ilgesni nei 15 cm ilgio.</w:t>
      </w:r>
    </w:p>
    <w:p w14:paraId="7AB8FD89" w14:textId="25E374CC" w:rsidR="001F5CBC" w:rsidRPr="000D1E01" w:rsidRDefault="001F5CBC" w:rsidP="0002615B">
      <w:pPr>
        <w:ind w:left="142" w:firstLine="578"/>
        <w:jc w:val="both"/>
        <w:rPr>
          <w:b/>
          <w:i/>
          <w:color w:val="000000" w:themeColor="text1"/>
          <w:sz w:val="22"/>
          <w:szCs w:val="22"/>
        </w:rPr>
      </w:pPr>
    </w:p>
    <w:p w14:paraId="0B17A9DE" w14:textId="7D912121" w:rsidR="00F71FDF" w:rsidRPr="000D1E01" w:rsidRDefault="00F71FDF" w:rsidP="00F71FDF">
      <w:pPr>
        <w:suppressAutoHyphens/>
        <w:jc w:val="both"/>
        <w:rPr>
          <w:sz w:val="22"/>
          <w:szCs w:val="22"/>
          <w:lang w:eastAsia="ar-SA"/>
        </w:rPr>
      </w:pPr>
      <w:r w:rsidRPr="000D1E01">
        <w:rPr>
          <w:b/>
          <w:sz w:val="22"/>
          <w:szCs w:val="22"/>
          <w:lang w:eastAsia="ar-SA"/>
        </w:rPr>
        <w:t>Bendra pasiūlymo kaina EUR su PVM (</w:t>
      </w:r>
      <w:r w:rsidRPr="000D1E01">
        <w:rPr>
          <w:b/>
          <w:i/>
          <w:sz w:val="22"/>
          <w:szCs w:val="22"/>
          <w:lang w:eastAsia="ar-SA"/>
        </w:rPr>
        <w:t>žodžiais</w:t>
      </w:r>
      <w:r w:rsidRPr="000D1E01">
        <w:rPr>
          <w:b/>
          <w:sz w:val="22"/>
          <w:szCs w:val="22"/>
          <w:lang w:eastAsia="ar-SA"/>
        </w:rPr>
        <w:t>)</w:t>
      </w:r>
      <w:r w:rsidRPr="000D1E01">
        <w:rPr>
          <w:sz w:val="22"/>
          <w:szCs w:val="22"/>
          <w:lang w:eastAsia="ar-SA"/>
        </w:rPr>
        <w:t>:</w:t>
      </w:r>
      <w:r w:rsidR="00F67865">
        <w:rPr>
          <w:sz w:val="22"/>
          <w:szCs w:val="22"/>
          <w:lang w:eastAsia="ar-SA"/>
        </w:rPr>
        <w:t xml:space="preserve"> devyniolika tūkstančių aštuoni šimtai septyniasdešimt eurų </w:t>
      </w:r>
      <w:r w:rsidR="00F67865" w:rsidRPr="00F67865">
        <w:rPr>
          <w:sz w:val="22"/>
          <w:szCs w:val="22"/>
          <w:lang w:eastAsia="ar-SA"/>
        </w:rPr>
        <w:t>62</w:t>
      </w:r>
      <w:r w:rsidR="00DA522F">
        <w:rPr>
          <w:sz w:val="22"/>
          <w:szCs w:val="22"/>
          <w:lang w:eastAsia="ar-SA"/>
        </w:rPr>
        <w:t xml:space="preserve"> centai</w:t>
      </w:r>
      <w:r w:rsidRPr="000D1E01">
        <w:rPr>
          <w:sz w:val="22"/>
          <w:szCs w:val="22"/>
          <w:lang w:eastAsia="ar-SA"/>
        </w:rPr>
        <w:t>.</w:t>
      </w:r>
    </w:p>
    <w:p w14:paraId="25DC4F7D" w14:textId="7AAAB02F" w:rsidR="00F71FDF" w:rsidRPr="000D1E01" w:rsidRDefault="00F71FDF" w:rsidP="00F71FDF">
      <w:pPr>
        <w:suppressAutoHyphens/>
        <w:jc w:val="both"/>
        <w:rPr>
          <w:sz w:val="22"/>
          <w:szCs w:val="22"/>
          <w:lang w:eastAsia="ar-SA"/>
        </w:rPr>
      </w:pPr>
      <w:r w:rsidRPr="000D1E01">
        <w:rPr>
          <w:sz w:val="22"/>
          <w:szCs w:val="22"/>
          <w:lang w:eastAsia="ar-SA"/>
        </w:rPr>
        <w:t xml:space="preserve">Į šią sumą įeina visos išlaidos ir visi mokesčiai, taip pat ir </w:t>
      </w:r>
      <w:r w:rsidR="00DA522F">
        <w:rPr>
          <w:sz w:val="22"/>
          <w:szCs w:val="22"/>
          <w:lang w:eastAsia="ar-SA"/>
        </w:rPr>
        <w:t>21</w:t>
      </w:r>
      <w:r w:rsidRPr="000D1E01">
        <w:rPr>
          <w:sz w:val="22"/>
          <w:szCs w:val="22"/>
        </w:rPr>
        <w:t xml:space="preserve">% </w:t>
      </w:r>
      <w:r w:rsidRPr="000D1E01">
        <w:rPr>
          <w:sz w:val="22"/>
          <w:szCs w:val="22"/>
          <w:lang w:eastAsia="ar-SA"/>
        </w:rPr>
        <w:t>PVM, kuris sudaro</w:t>
      </w:r>
      <w:r w:rsidR="00FC598B" w:rsidRPr="000D1E01">
        <w:rPr>
          <w:sz w:val="22"/>
          <w:szCs w:val="22"/>
          <w:lang w:eastAsia="ar-SA"/>
        </w:rPr>
        <w:t xml:space="preserve"> </w:t>
      </w:r>
      <w:r w:rsidR="00DA522F">
        <w:rPr>
          <w:sz w:val="22"/>
          <w:szCs w:val="22"/>
          <w:lang w:eastAsia="ar-SA"/>
        </w:rPr>
        <w:t>3448,62 (tr</w:t>
      </w:r>
      <w:r w:rsidR="00B44C1A">
        <w:rPr>
          <w:sz w:val="22"/>
          <w:szCs w:val="22"/>
          <w:lang w:eastAsia="ar-SA"/>
        </w:rPr>
        <w:t xml:space="preserve">ys tūkstančiai keturi šimtai keturiasdešimt keturi eurai </w:t>
      </w:r>
      <w:r w:rsidR="00B44C1A" w:rsidRPr="00B44C1A">
        <w:rPr>
          <w:sz w:val="22"/>
          <w:szCs w:val="22"/>
          <w:lang w:eastAsia="ar-SA"/>
        </w:rPr>
        <w:t>62</w:t>
      </w:r>
      <w:r w:rsidR="00B44C1A">
        <w:rPr>
          <w:sz w:val="22"/>
          <w:szCs w:val="22"/>
          <w:lang w:eastAsia="ar-SA"/>
        </w:rPr>
        <w:t xml:space="preserve"> centai)</w:t>
      </w:r>
      <w:r w:rsidR="002A3CB7">
        <w:rPr>
          <w:sz w:val="22"/>
          <w:szCs w:val="22"/>
          <w:lang w:eastAsia="ar-SA"/>
        </w:rPr>
        <w:t xml:space="preserve"> </w:t>
      </w:r>
      <w:r w:rsidRPr="000D1E01">
        <w:rPr>
          <w:sz w:val="22"/>
          <w:szCs w:val="22"/>
          <w:lang w:eastAsia="ar-SA"/>
        </w:rPr>
        <w:t>EUR.</w:t>
      </w:r>
    </w:p>
    <w:p w14:paraId="63856566" w14:textId="004115EE" w:rsidR="006377FF" w:rsidRPr="000D1E01" w:rsidRDefault="006377FF" w:rsidP="006377FF">
      <w:pPr>
        <w:widowControl w:val="0"/>
        <w:tabs>
          <w:tab w:val="left" w:pos="1800"/>
        </w:tabs>
        <w:suppressAutoHyphens/>
        <w:ind w:firstLine="720"/>
        <w:jc w:val="both"/>
        <w:rPr>
          <w:b/>
          <w:color w:val="FF0000"/>
          <w:sz w:val="22"/>
          <w:szCs w:val="22"/>
          <w:lang w:eastAsia="ar-SA"/>
        </w:rPr>
      </w:pPr>
      <w:r w:rsidRPr="000D1E01">
        <w:rPr>
          <w:b/>
          <w:color w:val="FF0000"/>
          <w:sz w:val="22"/>
          <w:szCs w:val="22"/>
          <w:lang w:eastAsia="ar-SA"/>
        </w:rPr>
        <w:t xml:space="preserve">Kartu su pasiūlymu pateikiame užpildytą lentelę:  TS </w:t>
      </w:r>
      <w:r w:rsidR="001F5CBC" w:rsidRPr="000D1E01">
        <w:rPr>
          <w:b/>
          <w:color w:val="FF0000"/>
          <w:sz w:val="22"/>
          <w:szCs w:val="22"/>
          <w:lang w:eastAsia="ar-SA"/>
        </w:rPr>
        <w:t xml:space="preserve">Lentelę Nr. </w:t>
      </w:r>
      <w:r w:rsidRPr="000D1E01">
        <w:rPr>
          <w:b/>
          <w:color w:val="FF0000"/>
          <w:sz w:val="22"/>
          <w:szCs w:val="22"/>
          <w:lang w:eastAsia="ar-SA"/>
        </w:rPr>
        <w:t>1</w:t>
      </w:r>
      <w:r w:rsidR="001F5CBC" w:rsidRPr="000D1E01">
        <w:rPr>
          <w:b/>
          <w:color w:val="FF0000"/>
          <w:sz w:val="22"/>
          <w:szCs w:val="22"/>
          <w:lang w:eastAsia="ar-SA"/>
        </w:rPr>
        <w:t>, TS Lentelę Nr. 2</w:t>
      </w:r>
      <w:r w:rsidR="0099501F" w:rsidRPr="000D1E01">
        <w:rPr>
          <w:b/>
          <w:color w:val="FF0000"/>
          <w:sz w:val="22"/>
          <w:szCs w:val="22"/>
          <w:lang w:eastAsia="ar-SA"/>
        </w:rPr>
        <w:t>.</w:t>
      </w:r>
    </w:p>
    <w:p w14:paraId="75879CDC" w14:textId="3D403242" w:rsidR="00F71FDF" w:rsidRPr="000D1E01" w:rsidRDefault="00F71FDF" w:rsidP="000621DE">
      <w:pPr>
        <w:tabs>
          <w:tab w:val="left" w:pos="709"/>
        </w:tabs>
        <w:jc w:val="both"/>
        <w:rPr>
          <w:bCs/>
          <w:sz w:val="22"/>
          <w:szCs w:val="22"/>
          <w:lang w:eastAsia="lt-LT"/>
        </w:rPr>
      </w:pPr>
      <w:r w:rsidRPr="000D1E01">
        <w:rPr>
          <w:b/>
          <w:sz w:val="22"/>
          <w:szCs w:val="22"/>
          <w:lang w:eastAsia="lt-LT"/>
        </w:rPr>
        <w:t>Pastaba:</w:t>
      </w:r>
      <w:r w:rsidRPr="000D1E01">
        <w:rPr>
          <w:sz w:val="22"/>
          <w:szCs w:val="22"/>
          <w:lang w:eastAsia="lt-LT"/>
        </w:rPr>
        <w:t xml:space="preserve"> </w:t>
      </w:r>
      <w:r w:rsidRPr="000D1E01">
        <w:rPr>
          <w:sz w:val="22"/>
          <w:szCs w:val="22"/>
          <w:lang w:eastAsia="ar-SA"/>
        </w:rPr>
        <w:t xml:space="preserve">Į pasiūlymo kainą turi būti įskaičiuoti visi mokesčiai ir visos paslaugų teikėjo išlaidos, būtinos tinkamam sutarties įvykdymui. </w:t>
      </w:r>
    </w:p>
    <w:p w14:paraId="06105642" w14:textId="10286EB2" w:rsidR="00524FF5" w:rsidRPr="000D1E01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>Tais atvejais, kai pagal galiojančius teisės aktus tiekėjui ne</w:t>
      </w:r>
      <w:r w:rsidR="00310018" w:rsidRPr="000D1E01">
        <w:rPr>
          <w:color w:val="000000" w:themeColor="text1"/>
          <w:sz w:val="22"/>
          <w:szCs w:val="22"/>
        </w:rPr>
        <w:t>reikia mokėti PVM, jis lentelėse nepateikia kainų su PVM</w:t>
      </w:r>
      <w:r w:rsidRPr="000D1E01">
        <w:rPr>
          <w:color w:val="000000" w:themeColor="text1"/>
          <w:sz w:val="22"/>
          <w:szCs w:val="22"/>
        </w:rPr>
        <w:t xml:space="preserve"> ir nurodo priežastis, dėl kurių PVM nemokamas:</w:t>
      </w:r>
    </w:p>
    <w:p w14:paraId="3BC9E8DC" w14:textId="0B4709E3" w:rsidR="00524FF5" w:rsidRPr="000D1E01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1C11AA3B" w14:textId="106F563E" w:rsidR="009E22E7" w:rsidRPr="000D1E01" w:rsidRDefault="0083048E" w:rsidP="008C6749">
      <w:pPr>
        <w:ind w:firstLine="720"/>
        <w:jc w:val="both"/>
        <w:rPr>
          <w:b/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 xml:space="preserve">Siūlomos paslaugos visiškai </w:t>
      </w:r>
      <w:r w:rsidR="00524FF5" w:rsidRPr="000D1E01">
        <w:rPr>
          <w:color w:val="000000" w:themeColor="text1"/>
          <w:sz w:val="22"/>
          <w:szCs w:val="22"/>
        </w:rPr>
        <w:t>atitinka pirkimo dokumentuose nurodytus reikalavimus</w:t>
      </w:r>
      <w:r w:rsidR="0054649E" w:rsidRPr="000D1E01">
        <w:rPr>
          <w:color w:val="000000" w:themeColor="text1"/>
          <w:sz w:val="22"/>
          <w:szCs w:val="22"/>
        </w:rPr>
        <w:t xml:space="preserve">. </w:t>
      </w:r>
      <w:r w:rsidR="00C053C1" w:rsidRPr="000D1E01">
        <w:rPr>
          <w:color w:val="000000" w:themeColor="text1"/>
          <w:sz w:val="22"/>
          <w:szCs w:val="22"/>
        </w:rPr>
        <w:t>Paslaugų reikalavimai</w:t>
      </w:r>
      <w:r w:rsidR="0054649E" w:rsidRPr="000D1E01">
        <w:rPr>
          <w:color w:val="000000" w:themeColor="text1"/>
          <w:sz w:val="22"/>
          <w:szCs w:val="22"/>
        </w:rPr>
        <w:t xml:space="preserve"> </w:t>
      </w:r>
      <w:r w:rsidR="00FA2934" w:rsidRPr="000D1E01">
        <w:rPr>
          <w:color w:val="000000" w:themeColor="text1"/>
          <w:sz w:val="22"/>
          <w:szCs w:val="22"/>
        </w:rPr>
        <w:t>nurodyt</w:t>
      </w:r>
      <w:r w:rsidR="00C053C1" w:rsidRPr="000D1E01">
        <w:rPr>
          <w:color w:val="000000" w:themeColor="text1"/>
          <w:sz w:val="22"/>
          <w:szCs w:val="22"/>
        </w:rPr>
        <w:t>i</w:t>
      </w:r>
      <w:r w:rsidR="00FA2934" w:rsidRPr="000D1E01">
        <w:rPr>
          <w:color w:val="000000" w:themeColor="text1"/>
          <w:sz w:val="22"/>
          <w:szCs w:val="22"/>
        </w:rPr>
        <w:t xml:space="preserve"> techninėje specifikacijoje (</w:t>
      </w:r>
      <w:r w:rsidR="004C19EB" w:rsidRPr="000D1E01">
        <w:rPr>
          <w:color w:val="000000" w:themeColor="text1"/>
          <w:sz w:val="22"/>
          <w:szCs w:val="22"/>
          <w:u w:val="single"/>
        </w:rPr>
        <w:t>SPS</w:t>
      </w:r>
      <w:r w:rsidR="00524FF5" w:rsidRPr="000D1E01">
        <w:rPr>
          <w:color w:val="000000" w:themeColor="text1"/>
          <w:sz w:val="22"/>
          <w:szCs w:val="22"/>
          <w:u w:val="single"/>
        </w:rPr>
        <w:t xml:space="preserve">  </w:t>
      </w:r>
      <w:r w:rsidR="00323A7D" w:rsidRPr="000D1E01">
        <w:rPr>
          <w:color w:val="000000" w:themeColor="text1"/>
          <w:sz w:val="22"/>
          <w:szCs w:val="22"/>
          <w:u w:val="single"/>
        </w:rPr>
        <w:t xml:space="preserve">1 </w:t>
      </w:r>
      <w:r w:rsidR="00524FF5" w:rsidRPr="000D1E01">
        <w:rPr>
          <w:color w:val="000000" w:themeColor="text1"/>
          <w:sz w:val="22"/>
          <w:szCs w:val="22"/>
          <w:u w:val="single"/>
        </w:rPr>
        <w:t>priedas</w:t>
      </w:r>
      <w:r w:rsidR="00C56609" w:rsidRPr="000D1E01">
        <w:rPr>
          <w:color w:val="000000" w:themeColor="text1"/>
          <w:sz w:val="22"/>
          <w:szCs w:val="22"/>
          <w:u w:val="single"/>
        </w:rPr>
        <w:t xml:space="preserve"> </w:t>
      </w:r>
      <w:r w:rsidR="009E22E7" w:rsidRPr="000D1E01">
        <w:rPr>
          <w:color w:val="000000" w:themeColor="text1"/>
          <w:sz w:val="22"/>
          <w:szCs w:val="22"/>
          <w:u w:val="single"/>
        </w:rPr>
        <w:t xml:space="preserve"> </w:t>
      </w:r>
      <w:r w:rsidR="00323A7D" w:rsidRPr="000D1E01">
        <w:rPr>
          <w:color w:val="000000" w:themeColor="text1"/>
          <w:sz w:val="22"/>
          <w:szCs w:val="22"/>
          <w:u w:val="single"/>
        </w:rPr>
        <w:t>„Techninė specifikacija“</w:t>
      </w:r>
      <w:r w:rsidR="00524FF5" w:rsidRPr="000D1E01">
        <w:rPr>
          <w:color w:val="000000" w:themeColor="text1"/>
          <w:sz w:val="22"/>
          <w:szCs w:val="22"/>
        </w:rPr>
        <w:t>)</w:t>
      </w:r>
      <w:r w:rsidR="00706A60" w:rsidRPr="000D1E01">
        <w:rPr>
          <w:color w:val="000000" w:themeColor="text1"/>
          <w:sz w:val="22"/>
          <w:szCs w:val="22"/>
        </w:rPr>
        <w:t>.</w:t>
      </w:r>
    </w:p>
    <w:p w14:paraId="5C1F66FD" w14:textId="77777777" w:rsidR="00524FF5" w:rsidRPr="000D1E01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0D1E01">
        <w:rPr>
          <w:color w:val="000000" w:themeColor="text1"/>
          <w:sz w:val="22"/>
          <w:szCs w:val="22"/>
        </w:rPr>
        <w:t>Kartu su 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434"/>
        <w:gridCol w:w="1985"/>
      </w:tblGrid>
      <w:tr w:rsidR="00574684" w:rsidRPr="000D1E01" w14:paraId="2830C933" w14:textId="2FB23656" w:rsidTr="00357687">
        <w:tc>
          <w:tcPr>
            <w:tcW w:w="675" w:type="dxa"/>
          </w:tcPr>
          <w:p w14:paraId="24D76986" w14:textId="77777777" w:rsidR="00574684" w:rsidRPr="000D1E01" w:rsidRDefault="00574684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Eil.Nr.</w:t>
            </w:r>
          </w:p>
        </w:tc>
        <w:tc>
          <w:tcPr>
            <w:tcW w:w="7434" w:type="dxa"/>
          </w:tcPr>
          <w:p w14:paraId="24067E87" w14:textId="7B984201" w:rsidR="00574684" w:rsidRPr="000D1E01" w:rsidRDefault="00574684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985" w:type="dxa"/>
          </w:tcPr>
          <w:p w14:paraId="7763C1A2" w14:textId="77777777" w:rsidR="00574684" w:rsidRPr="000D1E01" w:rsidRDefault="00574684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574684" w:rsidRPr="000D1E01" w:rsidRDefault="00574684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574684" w:rsidRPr="000D1E01" w14:paraId="794443FD" w14:textId="10E0CD3B" w:rsidTr="00F47D3A">
        <w:tc>
          <w:tcPr>
            <w:tcW w:w="675" w:type="dxa"/>
          </w:tcPr>
          <w:p w14:paraId="72A3804B" w14:textId="0CF6EF67" w:rsidR="00574684" w:rsidRPr="008D1557" w:rsidRDefault="008D1557" w:rsidP="0002615B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</w:t>
            </w:r>
          </w:p>
        </w:tc>
        <w:tc>
          <w:tcPr>
            <w:tcW w:w="7434" w:type="dxa"/>
          </w:tcPr>
          <w:p w14:paraId="400E223D" w14:textId="5D477C7C" w:rsidR="00574684" w:rsidRPr="000D1E01" w:rsidRDefault="006F023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Pasiūlymo forma</w:t>
            </w:r>
          </w:p>
        </w:tc>
        <w:tc>
          <w:tcPr>
            <w:tcW w:w="1985" w:type="dxa"/>
          </w:tcPr>
          <w:p w14:paraId="1B2E1046" w14:textId="7C8864B1" w:rsidR="00574684" w:rsidRPr="000D1E01" w:rsidRDefault="00864CA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D1557" w:rsidRPr="000D1E01" w14:paraId="460B0979" w14:textId="77777777" w:rsidTr="00F47D3A">
        <w:tc>
          <w:tcPr>
            <w:tcW w:w="675" w:type="dxa"/>
          </w:tcPr>
          <w:p w14:paraId="32FB0C0F" w14:textId="784AE7CE" w:rsidR="008D1557" w:rsidRPr="000D1E01" w:rsidRDefault="008D1557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434" w:type="dxa"/>
          </w:tcPr>
          <w:p w14:paraId="640A72E3" w14:textId="742804CE" w:rsidR="008D1557" w:rsidRPr="000D1E01" w:rsidRDefault="006F023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985" w:type="dxa"/>
          </w:tcPr>
          <w:p w14:paraId="7FE66DB1" w14:textId="037EAC27" w:rsidR="008D1557" w:rsidRPr="000D1E01" w:rsidRDefault="00864CA9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40B5D85F" w14:textId="77777777" w:rsidTr="00F47D3A">
        <w:tc>
          <w:tcPr>
            <w:tcW w:w="675" w:type="dxa"/>
          </w:tcPr>
          <w:p w14:paraId="4AF8A269" w14:textId="6CABBC2D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434" w:type="dxa"/>
          </w:tcPr>
          <w:p w14:paraId="3F7B6A11" w14:textId="5A786C26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985" w:type="dxa"/>
          </w:tcPr>
          <w:p w14:paraId="7CA0D26F" w14:textId="64AF17FE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46484BA5" w14:textId="77777777" w:rsidTr="00F47D3A">
        <w:tc>
          <w:tcPr>
            <w:tcW w:w="675" w:type="dxa"/>
          </w:tcPr>
          <w:p w14:paraId="4810EC1E" w14:textId="135EEB62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434" w:type="dxa"/>
          </w:tcPr>
          <w:p w14:paraId="4C3F1689" w14:textId="582A406A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Deklaracija dėl tiekėjo atsakingų asmenų</w:t>
            </w:r>
          </w:p>
        </w:tc>
        <w:tc>
          <w:tcPr>
            <w:tcW w:w="1985" w:type="dxa"/>
          </w:tcPr>
          <w:p w14:paraId="2B50653B" w14:textId="2C38535A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2113D720" w14:textId="77777777" w:rsidTr="00F47D3A">
        <w:tc>
          <w:tcPr>
            <w:tcW w:w="675" w:type="dxa"/>
          </w:tcPr>
          <w:p w14:paraId="77E295B8" w14:textId="3B78CAC5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434" w:type="dxa"/>
          </w:tcPr>
          <w:p w14:paraId="4A969AB8" w14:textId="27B40F3E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Tiekėjo deklaracija</w:t>
            </w:r>
          </w:p>
        </w:tc>
        <w:tc>
          <w:tcPr>
            <w:tcW w:w="1985" w:type="dxa"/>
          </w:tcPr>
          <w:p w14:paraId="0EBA6DD2" w14:textId="07E262A4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250DF112" w14:textId="51331DFA" w:rsidTr="00E56281">
        <w:tc>
          <w:tcPr>
            <w:tcW w:w="675" w:type="dxa"/>
          </w:tcPr>
          <w:p w14:paraId="4AF14C34" w14:textId="2407BBF0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434" w:type="dxa"/>
          </w:tcPr>
          <w:p w14:paraId="30AE2D55" w14:textId="4A8F39D1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9BF">
              <w:rPr>
                <w:color w:val="000000" w:themeColor="text1"/>
                <w:sz w:val="22"/>
                <w:szCs w:val="22"/>
              </w:rPr>
              <w:t>Patvirtinimas dėl sutarčių vykdymo</w:t>
            </w:r>
          </w:p>
        </w:tc>
        <w:tc>
          <w:tcPr>
            <w:tcW w:w="1985" w:type="dxa"/>
          </w:tcPr>
          <w:p w14:paraId="3111E3C7" w14:textId="12EED0DF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7DB7A399" w14:textId="77777777" w:rsidTr="00E56281">
        <w:tc>
          <w:tcPr>
            <w:tcW w:w="675" w:type="dxa"/>
          </w:tcPr>
          <w:p w14:paraId="6E2B0249" w14:textId="49630ACF" w:rsidR="00864CA9" w:rsidRP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7434" w:type="dxa"/>
          </w:tcPr>
          <w:p w14:paraId="03039F43" w14:textId="2B5F99AB" w:rsidR="00864CA9" w:rsidRPr="007839BF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Patvirtinimas dėl pakartotinio panaudojimo</w:t>
            </w:r>
          </w:p>
        </w:tc>
        <w:tc>
          <w:tcPr>
            <w:tcW w:w="1985" w:type="dxa"/>
          </w:tcPr>
          <w:p w14:paraId="3D0180D1" w14:textId="6ECFC3B1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77BA2945" w14:textId="77777777" w:rsidTr="00E56281">
        <w:tc>
          <w:tcPr>
            <w:tcW w:w="675" w:type="dxa"/>
          </w:tcPr>
          <w:p w14:paraId="1CDAC8D6" w14:textId="77A275CC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434" w:type="dxa"/>
          </w:tcPr>
          <w:p w14:paraId="10577F6E" w14:textId="0F5CD1BA" w:rsidR="00864CA9" w:rsidRPr="007839BF" w:rsidRDefault="002C7661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Aesculap g</w:t>
            </w:r>
            <w:r w:rsidR="00864CA9" w:rsidRPr="00885DA4">
              <w:rPr>
                <w:color w:val="000000" w:themeColor="text1"/>
                <w:sz w:val="22"/>
                <w:szCs w:val="22"/>
              </w:rPr>
              <w:t>amintojo įgaliojima</w:t>
            </w:r>
            <w:r w:rsidR="00195AD9">
              <w:rPr>
                <w:color w:val="000000" w:themeColor="text1"/>
                <w:sz w:val="22"/>
                <w:szCs w:val="22"/>
              </w:rPr>
              <w:t xml:space="preserve">s, patvirtinimas dėl </w:t>
            </w:r>
            <w:r w:rsidR="00657F30">
              <w:rPr>
                <w:color w:val="000000" w:themeColor="text1"/>
                <w:sz w:val="22"/>
                <w:szCs w:val="22"/>
              </w:rPr>
              <w:t>serviso</w:t>
            </w:r>
          </w:p>
        </w:tc>
        <w:tc>
          <w:tcPr>
            <w:tcW w:w="1985" w:type="dxa"/>
          </w:tcPr>
          <w:p w14:paraId="07C04F98" w14:textId="33933E7C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5DC4A69C" w14:textId="77777777" w:rsidTr="00E56281">
        <w:tc>
          <w:tcPr>
            <w:tcW w:w="675" w:type="dxa"/>
          </w:tcPr>
          <w:p w14:paraId="1872E6FD" w14:textId="2E8E01B4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434" w:type="dxa"/>
          </w:tcPr>
          <w:p w14:paraId="0B1434FB" w14:textId="3700CA46" w:rsidR="00864CA9" w:rsidRPr="007839BF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301C2">
              <w:rPr>
                <w:color w:val="000000" w:themeColor="text1"/>
                <w:sz w:val="22"/>
                <w:szCs w:val="22"/>
              </w:rPr>
              <w:t>Aesculap techninio serviso katalogas</w:t>
            </w:r>
          </w:p>
        </w:tc>
        <w:tc>
          <w:tcPr>
            <w:tcW w:w="1985" w:type="dxa"/>
          </w:tcPr>
          <w:p w14:paraId="21413616" w14:textId="32D0E527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58304E08" w14:textId="77777777" w:rsidTr="00E56281">
        <w:tc>
          <w:tcPr>
            <w:tcW w:w="675" w:type="dxa"/>
          </w:tcPr>
          <w:p w14:paraId="183AF434" w14:textId="05B09262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434" w:type="dxa"/>
          </w:tcPr>
          <w:p w14:paraId="28B73600" w14:textId="5F8D0FAF" w:rsidR="00864CA9" w:rsidRPr="001301C2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C7B0D">
              <w:rPr>
                <w:color w:val="000000" w:themeColor="text1"/>
                <w:sz w:val="22"/>
                <w:szCs w:val="22"/>
              </w:rPr>
              <w:t>Aesculap Techninio serviso patvirtinimas</w:t>
            </w:r>
          </w:p>
        </w:tc>
        <w:tc>
          <w:tcPr>
            <w:tcW w:w="1985" w:type="dxa"/>
          </w:tcPr>
          <w:p w14:paraId="179F5FF1" w14:textId="12F3D54C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73AE238D" w14:textId="77777777" w:rsidTr="00E56281">
        <w:tc>
          <w:tcPr>
            <w:tcW w:w="675" w:type="dxa"/>
          </w:tcPr>
          <w:p w14:paraId="682E5B2A" w14:textId="48718F4C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434" w:type="dxa"/>
          </w:tcPr>
          <w:p w14:paraId="556C5BCF" w14:textId="561C3E92" w:rsidR="00864CA9" w:rsidRPr="001301C2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B03BB">
              <w:rPr>
                <w:color w:val="000000" w:themeColor="text1"/>
                <w:sz w:val="22"/>
                <w:szCs w:val="22"/>
              </w:rPr>
              <w:t>ATS funkcij</w:t>
            </w:r>
            <w:r w:rsidR="00195AD9">
              <w:rPr>
                <w:color w:val="000000" w:themeColor="text1"/>
                <w:sz w:val="22"/>
                <w:szCs w:val="22"/>
              </w:rPr>
              <w:t>ų</w:t>
            </w:r>
            <w:r w:rsidRPr="00AB03BB">
              <w:rPr>
                <w:color w:val="000000" w:themeColor="text1"/>
                <w:sz w:val="22"/>
                <w:szCs w:val="22"/>
              </w:rPr>
              <w:t xml:space="preserve"> valdymas ir prie</w:t>
            </w:r>
            <w:r w:rsidR="00195AD9">
              <w:rPr>
                <w:color w:val="000000" w:themeColor="text1"/>
                <w:sz w:val="22"/>
                <w:szCs w:val="22"/>
              </w:rPr>
              <w:t>žiūro</w:t>
            </w:r>
            <w:r w:rsidRPr="00AB03BB">
              <w:rPr>
                <w:color w:val="000000" w:themeColor="text1"/>
                <w:sz w:val="22"/>
                <w:szCs w:val="22"/>
              </w:rPr>
              <w:t>s aptarnavimo instrukcijos</w:t>
            </w:r>
          </w:p>
        </w:tc>
        <w:tc>
          <w:tcPr>
            <w:tcW w:w="1985" w:type="dxa"/>
          </w:tcPr>
          <w:p w14:paraId="390AF036" w14:textId="2F4A8D11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65FD2BA8" w14:textId="77777777" w:rsidTr="00E56281">
        <w:tc>
          <w:tcPr>
            <w:tcW w:w="675" w:type="dxa"/>
          </w:tcPr>
          <w:p w14:paraId="6040FC45" w14:textId="16CBDAEA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434" w:type="dxa"/>
          </w:tcPr>
          <w:p w14:paraId="381AC4B3" w14:textId="543DF0AA" w:rsidR="00864CA9" w:rsidRPr="001301C2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Patvirtinimas d</w:t>
            </w:r>
            <w:r w:rsidRPr="004B72D4">
              <w:rPr>
                <w:color w:val="000000" w:themeColor="text1"/>
                <w:sz w:val="22"/>
                <w:szCs w:val="22"/>
              </w:rPr>
              <w:t>ėl žymėjimo</w:t>
            </w:r>
          </w:p>
        </w:tc>
        <w:tc>
          <w:tcPr>
            <w:tcW w:w="1985" w:type="dxa"/>
          </w:tcPr>
          <w:p w14:paraId="75F8D480" w14:textId="5A129174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72E91840" w14:textId="77777777" w:rsidTr="00E56281">
        <w:tc>
          <w:tcPr>
            <w:tcW w:w="675" w:type="dxa"/>
          </w:tcPr>
          <w:p w14:paraId="3976E307" w14:textId="60B24DAC" w:rsidR="00864CA9" w:rsidRP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7434" w:type="dxa"/>
          </w:tcPr>
          <w:p w14:paraId="20F0584A" w14:textId="171A22B6" w:rsidR="00864CA9" w:rsidRPr="009A26C5" w:rsidRDefault="00864CA9" w:rsidP="00864CA9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AF4B97">
              <w:rPr>
                <w:color w:val="000000" w:themeColor="text1"/>
                <w:sz w:val="22"/>
                <w:szCs w:val="22"/>
              </w:rPr>
              <w:t>Kokyb</w:t>
            </w:r>
            <w:r>
              <w:rPr>
                <w:color w:val="000000" w:themeColor="text1"/>
                <w:sz w:val="22"/>
                <w:szCs w:val="22"/>
              </w:rPr>
              <w:t>ė</w:t>
            </w:r>
            <w:r w:rsidRPr="00AF4B97">
              <w:rPr>
                <w:color w:val="000000" w:themeColor="text1"/>
                <w:sz w:val="22"/>
                <w:szCs w:val="22"/>
              </w:rPr>
              <w:t>s sertifikatas</w:t>
            </w:r>
          </w:p>
        </w:tc>
        <w:tc>
          <w:tcPr>
            <w:tcW w:w="1985" w:type="dxa"/>
          </w:tcPr>
          <w:p w14:paraId="3F77D311" w14:textId="1562E589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68443A21" w14:textId="77777777" w:rsidTr="00E56281">
        <w:tc>
          <w:tcPr>
            <w:tcW w:w="675" w:type="dxa"/>
          </w:tcPr>
          <w:p w14:paraId="35202FB2" w14:textId="383CB9DB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7434" w:type="dxa"/>
          </w:tcPr>
          <w:p w14:paraId="2ED280DA" w14:textId="5DB0D087" w:rsidR="00864CA9" w:rsidRPr="004B72D4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A26C5">
              <w:rPr>
                <w:color w:val="000000" w:themeColor="text1"/>
                <w:sz w:val="22"/>
                <w:szCs w:val="22"/>
              </w:rPr>
              <w:t xml:space="preserve">Mokymų </w:t>
            </w:r>
            <w:r>
              <w:rPr>
                <w:color w:val="000000" w:themeColor="text1"/>
                <w:sz w:val="22"/>
                <w:szCs w:val="22"/>
              </w:rPr>
              <w:t>patvirtinimai</w:t>
            </w:r>
          </w:p>
        </w:tc>
        <w:tc>
          <w:tcPr>
            <w:tcW w:w="1985" w:type="dxa"/>
          </w:tcPr>
          <w:p w14:paraId="5CA60615" w14:textId="0E0C7CCF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  <w:tr w:rsidR="00864CA9" w:rsidRPr="000D1E01" w14:paraId="73C0E009" w14:textId="77777777" w:rsidTr="00E56281">
        <w:tc>
          <w:tcPr>
            <w:tcW w:w="675" w:type="dxa"/>
          </w:tcPr>
          <w:p w14:paraId="17766055" w14:textId="44EA3FA4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7434" w:type="dxa"/>
          </w:tcPr>
          <w:p w14:paraId="335A69E8" w14:textId="592EA3F3" w:rsidR="00864CA9" w:rsidRPr="004B72D4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64CA9">
              <w:rPr>
                <w:color w:val="000000" w:themeColor="text1"/>
                <w:sz w:val="22"/>
                <w:szCs w:val="22"/>
              </w:rPr>
              <w:t>Patvirtinimas dėl žaliųjų reikalavimų atitikimo</w:t>
            </w:r>
          </w:p>
        </w:tc>
        <w:tc>
          <w:tcPr>
            <w:tcW w:w="1985" w:type="dxa"/>
          </w:tcPr>
          <w:p w14:paraId="2E9DB8A2" w14:textId="101CC1FB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864CA9" w:rsidRPr="000D1E01" w14:paraId="19D3B80E" w14:textId="77777777" w:rsidTr="00E56281">
        <w:tc>
          <w:tcPr>
            <w:tcW w:w="675" w:type="dxa"/>
          </w:tcPr>
          <w:p w14:paraId="113A655D" w14:textId="13B965E4" w:rsid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7434" w:type="dxa"/>
          </w:tcPr>
          <w:p w14:paraId="084F67BF" w14:textId="4E89630C" w:rsidR="00864CA9" w:rsidRPr="00864CA9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Direktoriaus įgaliojimas</w:t>
            </w:r>
          </w:p>
        </w:tc>
        <w:tc>
          <w:tcPr>
            <w:tcW w:w="1985" w:type="dxa"/>
          </w:tcPr>
          <w:p w14:paraId="694BBE62" w14:textId="3A4A772D" w:rsidR="00864CA9" w:rsidRPr="000D1E01" w:rsidRDefault="00864CA9" w:rsidP="00864C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Ne </w:t>
            </w:r>
          </w:p>
        </w:tc>
      </w:tr>
    </w:tbl>
    <w:p w14:paraId="003C6A9B" w14:textId="77777777" w:rsidR="00524FF5" w:rsidRPr="000D1E01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0D1E01">
        <w:rPr>
          <w:b/>
          <w:color w:val="000000" w:themeColor="text1"/>
          <w:sz w:val="22"/>
          <w:szCs w:val="22"/>
        </w:rPr>
        <w:t>Pastaba</w:t>
      </w:r>
      <w:r w:rsidRPr="000D1E01">
        <w:rPr>
          <w:color w:val="000000" w:themeColor="text1"/>
          <w:sz w:val="22"/>
          <w:szCs w:val="22"/>
        </w:rPr>
        <w:t>. Tiekėjui nenurodžius, kokia informacija yra konfidenciali, laikoma, kad konfidencialios informacijos pasiūlyme nėra.</w:t>
      </w:r>
    </w:p>
    <w:p w14:paraId="28D25BDB" w14:textId="10632BA6" w:rsidR="00524FF5" w:rsidRPr="000D1E01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0D1E01">
        <w:rPr>
          <w:b/>
          <w:color w:val="000000" w:themeColor="text1"/>
          <w:sz w:val="22"/>
          <w:szCs w:val="22"/>
        </w:rPr>
        <w:tab/>
      </w:r>
      <w:r w:rsidRPr="000D1E01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 w:rsidRPr="000D1E01">
        <w:rPr>
          <w:color w:val="000000" w:themeColor="text1"/>
          <w:sz w:val="22"/>
          <w:szCs w:val="22"/>
        </w:rPr>
        <w:t xml:space="preserve">likos viešųjų pirkimų įstatymo </w:t>
      </w:r>
      <w:r w:rsidRPr="000D1E01">
        <w:rPr>
          <w:color w:val="000000" w:themeColor="text1"/>
          <w:sz w:val="22"/>
          <w:szCs w:val="22"/>
        </w:rPr>
        <w:t>8</w:t>
      </w:r>
      <w:r w:rsidR="00526F8C" w:rsidRPr="000D1E01">
        <w:rPr>
          <w:color w:val="000000" w:themeColor="text1"/>
          <w:sz w:val="22"/>
          <w:szCs w:val="22"/>
        </w:rPr>
        <w:t>6</w:t>
      </w:r>
      <w:r w:rsidRPr="000D1E01">
        <w:rPr>
          <w:color w:val="000000" w:themeColor="text1"/>
          <w:sz w:val="22"/>
          <w:szCs w:val="22"/>
        </w:rPr>
        <w:t xml:space="preserve"> str. </w:t>
      </w:r>
      <w:r w:rsidR="00526F8C" w:rsidRPr="000D1E01">
        <w:rPr>
          <w:color w:val="000000" w:themeColor="text1"/>
          <w:sz w:val="22"/>
          <w:szCs w:val="22"/>
        </w:rPr>
        <w:t>9</w:t>
      </w:r>
      <w:r w:rsidRPr="000D1E01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291AA618" w14:textId="77777777" w:rsidR="00524FF5" w:rsidRPr="000D1E01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0D1E01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1A4A6C68" w:rsidR="00524FF5" w:rsidRPr="000D1E01" w:rsidRDefault="00853F3A" w:rsidP="00853F3A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Biuro administratorė</w:t>
            </w:r>
          </w:p>
        </w:tc>
        <w:tc>
          <w:tcPr>
            <w:tcW w:w="604" w:type="dxa"/>
          </w:tcPr>
          <w:p w14:paraId="2D2603C3" w14:textId="77777777" w:rsidR="00524FF5" w:rsidRPr="000D1E01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0D1E01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1" w:type="dxa"/>
          </w:tcPr>
          <w:p w14:paraId="74E36FA5" w14:textId="77777777" w:rsidR="00524FF5" w:rsidRPr="000D1E01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3D9F49D6" w:rsidR="00524FF5" w:rsidRPr="000D1E01" w:rsidRDefault="00853F3A" w:rsidP="00853F3A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Indrė Grockė</w:t>
            </w:r>
          </w:p>
        </w:tc>
        <w:tc>
          <w:tcPr>
            <w:tcW w:w="648" w:type="dxa"/>
          </w:tcPr>
          <w:p w14:paraId="0E3380DE" w14:textId="77777777" w:rsidR="00524FF5" w:rsidRPr="000D1E01" w:rsidRDefault="00524FF5" w:rsidP="0002615B">
            <w:pPr>
              <w:ind w:right="-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0D1E01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0D1E01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</w:pPr>
            <w:r w:rsidRPr="000D1E01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(t</w:t>
            </w:r>
            <w:r w:rsidR="00524FF5" w:rsidRPr="000D1E01">
              <w:rPr>
                <w:rFonts w:ascii="Times New Roman" w:hAnsi="Times New Roman"/>
                <w:color w:val="000000" w:themeColor="text1"/>
                <w:position w:val="6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0D1E01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0D1E01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position w:val="6"/>
                <w:sz w:val="22"/>
                <w:szCs w:val="22"/>
              </w:rPr>
              <w:t>(p</w:t>
            </w:r>
            <w:r w:rsidR="00524FF5" w:rsidRPr="000D1E01">
              <w:rPr>
                <w:color w:val="000000" w:themeColor="text1"/>
                <w:position w:val="6"/>
                <w:sz w:val="22"/>
                <w:szCs w:val="22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0D1E01" w:rsidRDefault="00524FF5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0D1E01" w:rsidRDefault="008C6749" w:rsidP="007A7F60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  <w:r w:rsidRPr="000D1E01">
              <w:rPr>
                <w:color w:val="000000" w:themeColor="text1"/>
                <w:position w:val="6"/>
                <w:sz w:val="22"/>
                <w:szCs w:val="22"/>
              </w:rPr>
              <w:t>(v</w:t>
            </w:r>
            <w:r w:rsidR="00524FF5" w:rsidRPr="000D1E01">
              <w:rPr>
                <w:color w:val="000000" w:themeColor="text1"/>
                <w:position w:val="6"/>
                <w:sz w:val="22"/>
                <w:szCs w:val="22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0D1E01" w:rsidRDefault="00524FF5" w:rsidP="0002615B">
            <w:pPr>
              <w:ind w:right="-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734A81C3" w14:textId="77777777" w:rsidR="00A32927" w:rsidRPr="000D1E01" w:rsidRDefault="00A32927" w:rsidP="00323A7D">
      <w:pPr>
        <w:rPr>
          <w:sz w:val="22"/>
          <w:szCs w:val="22"/>
          <w:lang w:eastAsia="lt-LT"/>
        </w:rPr>
      </w:pPr>
    </w:p>
    <w:p w14:paraId="0C610B7B" w14:textId="6168EF7A" w:rsidR="00A32927" w:rsidRPr="000D1E01" w:rsidRDefault="00A32927" w:rsidP="00853F3A">
      <w:pPr>
        <w:ind w:firstLine="851"/>
        <w:jc w:val="both"/>
        <w:rPr>
          <w:sz w:val="22"/>
          <w:szCs w:val="22"/>
          <w:lang w:eastAsia="lt-LT"/>
        </w:rPr>
      </w:pPr>
      <w:r w:rsidRPr="000D1E01">
        <w:rPr>
          <w:sz w:val="22"/>
          <w:szCs w:val="22"/>
          <w:lang w:eastAsia="lt-LT"/>
        </w:rPr>
        <w:t>*</w:t>
      </w:r>
      <w:r w:rsidRPr="000D1E01">
        <w:rPr>
          <w:color w:val="000000"/>
          <w:sz w:val="22"/>
          <w:szCs w:val="22"/>
          <w:lang w:eastAsia="lt-LT"/>
        </w:rPr>
        <w:t xml:space="preserve">Pastaba. </w:t>
      </w:r>
      <w:r w:rsidRPr="000D1E01">
        <w:rPr>
          <w:sz w:val="22"/>
          <w:szCs w:val="22"/>
          <w:lang w:eastAsia="lt-LT"/>
        </w:rPr>
        <w:t>Pasirašoma atskirai elektroniniu parašu tuo atveju, kai dokumente nurodytas kitas nei visą pasiūlymą pasirašantis asmuo.</w:t>
      </w:r>
    </w:p>
    <w:sectPr w:rsidR="00A32927" w:rsidRPr="000D1E01" w:rsidSect="000D1E01">
      <w:footerReference w:type="default" r:id="rId13"/>
      <w:pgSz w:w="11909" w:h="16834"/>
      <w:pgMar w:top="426" w:right="567" w:bottom="567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90E80" w14:textId="77777777" w:rsidR="00471CC3" w:rsidRDefault="00471CC3" w:rsidP="00846BA9">
      <w:r>
        <w:separator/>
      </w:r>
    </w:p>
  </w:endnote>
  <w:endnote w:type="continuationSeparator" w:id="0">
    <w:p w14:paraId="4BBBDB41" w14:textId="77777777" w:rsidR="00471CC3" w:rsidRDefault="00471CC3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74BD1933" w:rsidR="00481F55" w:rsidRDefault="00481F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029D">
      <w:rPr>
        <w:noProof/>
      </w:rPr>
      <w:t>2</w:t>
    </w:r>
    <w:r>
      <w:rPr>
        <w:noProof/>
      </w:rPr>
      <w:fldChar w:fldCharType="end"/>
    </w:r>
  </w:p>
  <w:p w14:paraId="2F89F047" w14:textId="77777777" w:rsidR="00481F55" w:rsidRDefault="00481F55">
    <w:pPr>
      <w:pStyle w:val="Footer"/>
    </w:pPr>
  </w:p>
  <w:p w14:paraId="59D3AC22" w14:textId="77777777" w:rsidR="00481F55" w:rsidRDefault="00481F55"/>
  <w:p w14:paraId="287F741D" w14:textId="77777777" w:rsidR="00481F55" w:rsidRDefault="00481F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2DB3" w14:textId="77777777" w:rsidR="00471CC3" w:rsidRDefault="00471CC3" w:rsidP="00846BA9">
      <w:r>
        <w:separator/>
      </w:r>
    </w:p>
  </w:footnote>
  <w:footnote w:type="continuationSeparator" w:id="0">
    <w:p w14:paraId="573BE100" w14:textId="77777777" w:rsidR="00471CC3" w:rsidRDefault="00471CC3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83B58"/>
    <w:multiLevelType w:val="multilevel"/>
    <w:tmpl w:val="17A2F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7220A65"/>
    <w:multiLevelType w:val="hybridMultilevel"/>
    <w:tmpl w:val="83D86D6E"/>
    <w:lvl w:ilvl="0" w:tplc="F49A70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8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21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4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5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7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8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9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4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0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E9A24ED"/>
    <w:multiLevelType w:val="hybridMultilevel"/>
    <w:tmpl w:val="3DCADB4E"/>
    <w:lvl w:ilvl="0" w:tplc="0427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7835786">
    <w:abstractNumId w:val="0"/>
  </w:num>
  <w:num w:numId="2" w16cid:durableId="1986012543">
    <w:abstractNumId w:val="14"/>
  </w:num>
  <w:num w:numId="3" w16cid:durableId="1035541837">
    <w:abstractNumId w:val="36"/>
  </w:num>
  <w:num w:numId="4" w16cid:durableId="898978289">
    <w:abstractNumId w:val="42"/>
  </w:num>
  <w:num w:numId="5" w16cid:durableId="758015877">
    <w:abstractNumId w:val="23"/>
  </w:num>
  <w:num w:numId="6" w16cid:durableId="2060784229">
    <w:abstractNumId w:val="21"/>
  </w:num>
  <w:num w:numId="7" w16cid:durableId="1448428822">
    <w:abstractNumId w:val="10"/>
  </w:num>
  <w:num w:numId="8" w16cid:durableId="2066176799">
    <w:abstractNumId w:val="18"/>
  </w:num>
  <w:num w:numId="9" w16cid:durableId="1370687833">
    <w:abstractNumId w:val="38"/>
  </w:num>
  <w:num w:numId="10" w16cid:durableId="337346305">
    <w:abstractNumId w:val="6"/>
  </w:num>
  <w:num w:numId="11" w16cid:durableId="1800952120">
    <w:abstractNumId w:val="35"/>
  </w:num>
  <w:num w:numId="12" w16cid:durableId="2094161521">
    <w:abstractNumId w:val="34"/>
  </w:num>
  <w:num w:numId="13" w16cid:durableId="580136560">
    <w:abstractNumId w:val="29"/>
  </w:num>
  <w:num w:numId="14" w16cid:durableId="1263301135">
    <w:abstractNumId w:val="9"/>
  </w:num>
  <w:num w:numId="15" w16cid:durableId="1394934918">
    <w:abstractNumId w:val="39"/>
  </w:num>
  <w:num w:numId="16" w16cid:durableId="1722554283">
    <w:abstractNumId w:val="40"/>
  </w:num>
  <w:num w:numId="17" w16cid:durableId="1940525692">
    <w:abstractNumId w:val="25"/>
  </w:num>
  <w:num w:numId="18" w16cid:durableId="2105304101">
    <w:abstractNumId w:val="26"/>
  </w:num>
  <w:num w:numId="19" w16cid:durableId="817957750">
    <w:abstractNumId w:val="20"/>
  </w:num>
  <w:num w:numId="20" w16cid:durableId="1191722606">
    <w:abstractNumId w:val="17"/>
  </w:num>
  <w:num w:numId="21" w16cid:durableId="1245341361">
    <w:abstractNumId w:val="24"/>
  </w:num>
  <w:num w:numId="22" w16cid:durableId="2129816264">
    <w:abstractNumId w:val="13"/>
  </w:num>
  <w:num w:numId="23" w16cid:durableId="1996838785">
    <w:abstractNumId w:val="27"/>
  </w:num>
  <w:num w:numId="24" w16cid:durableId="527572009">
    <w:abstractNumId w:val="33"/>
  </w:num>
  <w:num w:numId="25" w16cid:durableId="465129837">
    <w:abstractNumId w:val="11"/>
  </w:num>
  <w:num w:numId="26" w16cid:durableId="1052458973">
    <w:abstractNumId w:val="43"/>
  </w:num>
  <w:num w:numId="27" w16cid:durableId="2119567277">
    <w:abstractNumId w:val="12"/>
  </w:num>
  <w:num w:numId="28" w16cid:durableId="2069763084">
    <w:abstractNumId w:val="8"/>
  </w:num>
  <w:num w:numId="29" w16cid:durableId="1736901827">
    <w:abstractNumId w:val="22"/>
  </w:num>
  <w:num w:numId="30" w16cid:durableId="1874877710">
    <w:abstractNumId w:val="15"/>
  </w:num>
  <w:num w:numId="31" w16cid:durableId="2081514221">
    <w:abstractNumId w:val="31"/>
  </w:num>
  <w:num w:numId="32" w16cid:durableId="269316912">
    <w:abstractNumId w:val="37"/>
  </w:num>
  <w:num w:numId="33" w16cid:durableId="1312562629">
    <w:abstractNumId w:val="30"/>
  </w:num>
  <w:num w:numId="34" w16cid:durableId="1246575176">
    <w:abstractNumId w:val="32"/>
  </w:num>
  <w:num w:numId="35" w16cid:durableId="810369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5575037">
    <w:abstractNumId w:val="19"/>
  </w:num>
  <w:num w:numId="37" w16cid:durableId="588319794">
    <w:abstractNumId w:val="28"/>
  </w:num>
  <w:num w:numId="38" w16cid:durableId="834344418">
    <w:abstractNumId w:val="41"/>
  </w:num>
  <w:num w:numId="39" w16cid:durableId="201945990">
    <w:abstractNumId w:val="7"/>
  </w:num>
  <w:num w:numId="40" w16cid:durableId="180762248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DE"/>
    <w:rsid w:val="00001AA1"/>
    <w:rsid w:val="00002BFB"/>
    <w:rsid w:val="0000319B"/>
    <w:rsid w:val="000037B6"/>
    <w:rsid w:val="00003AA9"/>
    <w:rsid w:val="00003F81"/>
    <w:rsid w:val="00005408"/>
    <w:rsid w:val="000058FC"/>
    <w:rsid w:val="00006518"/>
    <w:rsid w:val="00006C45"/>
    <w:rsid w:val="000117B2"/>
    <w:rsid w:val="00011C37"/>
    <w:rsid w:val="00012C84"/>
    <w:rsid w:val="00013780"/>
    <w:rsid w:val="00015F71"/>
    <w:rsid w:val="00020825"/>
    <w:rsid w:val="00020FF7"/>
    <w:rsid w:val="0002150A"/>
    <w:rsid w:val="00022676"/>
    <w:rsid w:val="000245CB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1DE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2A33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888"/>
    <w:rsid w:val="000B1A5B"/>
    <w:rsid w:val="000B1C8D"/>
    <w:rsid w:val="000B3218"/>
    <w:rsid w:val="000B336E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1E01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0754E"/>
    <w:rsid w:val="00111241"/>
    <w:rsid w:val="00111813"/>
    <w:rsid w:val="00114293"/>
    <w:rsid w:val="00117A21"/>
    <w:rsid w:val="00117AF0"/>
    <w:rsid w:val="00117BEC"/>
    <w:rsid w:val="00117D9D"/>
    <w:rsid w:val="00123C2D"/>
    <w:rsid w:val="00124936"/>
    <w:rsid w:val="00124AA1"/>
    <w:rsid w:val="00124F81"/>
    <w:rsid w:val="001301C2"/>
    <w:rsid w:val="00131559"/>
    <w:rsid w:val="00132A2F"/>
    <w:rsid w:val="00132F6D"/>
    <w:rsid w:val="001354CF"/>
    <w:rsid w:val="00135D96"/>
    <w:rsid w:val="001371F1"/>
    <w:rsid w:val="00137338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5C"/>
    <w:rsid w:val="0017541A"/>
    <w:rsid w:val="00180206"/>
    <w:rsid w:val="001808DB"/>
    <w:rsid w:val="0018142B"/>
    <w:rsid w:val="0018286C"/>
    <w:rsid w:val="00182E5B"/>
    <w:rsid w:val="001833C0"/>
    <w:rsid w:val="00184F24"/>
    <w:rsid w:val="00185A7C"/>
    <w:rsid w:val="00185CA2"/>
    <w:rsid w:val="00186107"/>
    <w:rsid w:val="001925BA"/>
    <w:rsid w:val="00192EE4"/>
    <w:rsid w:val="00194828"/>
    <w:rsid w:val="001949BD"/>
    <w:rsid w:val="00194CAD"/>
    <w:rsid w:val="001957D7"/>
    <w:rsid w:val="00195AD9"/>
    <w:rsid w:val="00196A6C"/>
    <w:rsid w:val="00196E02"/>
    <w:rsid w:val="001977CE"/>
    <w:rsid w:val="00197D6B"/>
    <w:rsid w:val="001A11CB"/>
    <w:rsid w:val="001A1786"/>
    <w:rsid w:val="001A1DF1"/>
    <w:rsid w:val="001A2667"/>
    <w:rsid w:val="001A279E"/>
    <w:rsid w:val="001A487B"/>
    <w:rsid w:val="001A4AB5"/>
    <w:rsid w:val="001A4CCC"/>
    <w:rsid w:val="001A78AE"/>
    <w:rsid w:val="001B0C59"/>
    <w:rsid w:val="001B0FD1"/>
    <w:rsid w:val="001B1C42"/>
    <w:rsid w:val="001B2E89"/>
    <w:rsid w:val="001B4189"/>
    <w:rsid w:val="001B4799"/>
    <w:rsid w:val="001B5906"/>
    <w:rsid w:val="001B6EDD"/>
    <w:rsid w:val="001C0162"/>
    <w:rsid w:val="001C1A08"/>
    <w:rsid w:val="001C211D"/>
    <w:rsid w:val="001C214B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F100B"/>
    <w:rsid w:val="001F1DEA"/>
    <w:rsid w:val="001F234B"/>
    <w:rsid w:val="001F421E"/>
    <w:rsid w:val="001F4DE9"/>
    <w:rsid w:val="001F5B22"/>
    <w:rsid w:val="001F5CBC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0314"/>
    <w:rsid w:val="002212EA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27EB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7B7B"/>
    <w:rsid w:val="00280364"/>
    <w:rsid w:val="00280C67"/>
    <w:rsid w:val="0028315B"/>
    <w:rsid w:val="002838AE"/>
    <w:rsid w:val="002842FA"/>
    <w:rsid w:val="002842FC"/>
    <w:rsid w:val="00284968"/>
    <w:rsid w:val="00284AA0"/>
    <w:rsid w:val="00284EC1"/>
    <w:rsid w:val="0028572F"/>
    <w:rsid w:val="0028589C"/>
    <w:rsid w:val="0028745D"/>
    <w:rsid w:val="00287532"/>
    <w:rsid w:val="00287895"/>
    <w:rsid w:val="00290045"/>
    <w:rsid w:val="0029245D"/>
    <w:rsid w:val="00293D34"/>
    <w:rsid w:val="00293E96"/>
    <w:rsid w:val="0029523F"/>
    <w:rsid w:val="00296146"/>
    <w:rsid w:val="00297DE9"/>
    <w:rsid w:val="002A1545"/>
    <w:rsid w:val="002A1582"/>
    <w:rsid w:val="002A179B"/>
    <w:rsid w:val="002A20EB"/>
    <w:rsid w:val="002A3B66"/>
    <w:rsid w:val="002A3CB7"/>
    <w:rsid w:val="002A4036"/>
    <w:rsid w:val="002A4734"/>
    <w:rsid w:val="002A4901"/>
    <w:rsid w:val="002A4CDD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4183"/>
    <w:rsid w:val="002C4861"/>
    <w:rsid w:val="002C4E96"/>
    <w:rsid w:val="002C5B94"/>
    <w:rsid w:val="002C68D0"/>
    <w:rsid w:val="002C7661"/>
    <w:rsid w:val="002C7D12"/>
    <w:rsid w:val="002D05C6"/>
    <w:rsid w:val="002D0E52"/>
    <w:rsid w:val="002D12F9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04D9"/>
    <w:rsid w:val="002E3D99"/>
    <w:rsid w:val="002E4979"/>
    <w:rsid w:val="002E60BC"/>
    <w:rsid w:val="002E6157"/>
    <w:rsid w:val="002E64AC"/>
    <w:rsid w:val="002F01F4"/>
    <w:rsid w:val="002F0DA2"/>
    <w:rsid w:val="002F1549"/>
    <w:rsid w:val="002F244C"/>
    <w:rsid w:val="002F44BF"/>
    <w:rsid w:val="002F4757"/>
    <w:rsid w:val="002F7D1E"/>
    <w:rsid w:val="00302341"/>
    <w:rsid w:val="003035E1"/>
    <w:rsid w:val="00303F96"/>
    <w:rsid w:val="0030457B"/>
    <w:rsid w:val="00304B6A"/>
    <w:rsid w:val="00304D70"/>
    <w:rsid w:val="003059A3"/>
    <w:rsid w:val="00305FC8"/>
    <w:rsid w:val="00306A9B"/>
    <w:rsid w:val="00306B4E"/>
    <w:rsid w:val="00310018"/>
    <w:rsid w:val="00310085"/>
    <w:rsid w:val="00311FF7"/>
    <w:rsid w:val="003122A7"/>
    <w:rsid w:val="00313C5A"/>
    <w:rsid w:val="003166D4"/>
    <w:rsid w:val="00316741"/>
    <w:rsid w:val="00316A9F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53D"/>
    <w:rsid w:val="00341B7B"/>
    <w:rsid w:val="00343528"/>
    <w:rsid w:val="00344B28"/>
    <w:rsid w:val="00346254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2CCC"/>
    <w:rsid w:val="00367263"/>
    <w:rsid w:val="00367B54"/>
    <w:rsid w:val="003715FB"/>
    <w:rsid w:val="00372092"/>
    <w:rsid w:val="0037232E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5FBF"/>
    <w:rsid w:val="0038667B"/>
    <w:rsid w:val="00387D03"/>
    <w:rsid w:val="0039032C"/>
    <w:rsid w:val="00390911"/>
    <w:rsid w:val="00390C73"/>
    <w:rsid w:val="003919EE"/>
    <w:rsid w:val="00394279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5112"/>
    <w:rsid w:val="003A7638"/>
    <w:rsid w:val="003A7A10"/>
    <w:rsid w:val="003B162D"/>
    <w:rsid w:val="003B2937"/>
    <w:rsid w:val="003B2CA3"/>
    <w:rsid w:val="003B36E8"/>
    <w:rsid w:val="003B7542"/>
    <w:rsid w:val="003B7947"/>
    <w:rsid w:val="003C1555"/>
    <w:rsid w:val="003C2714"/>
    <w:rsid w:val="003C2B04"/>
    <w:rsid w:val="003C328D"/>
    <w:rsid w:val="003C33B9"/>
    <w:rsid w:val="003C3FF0"/>
    <w:rsid w:val="003C5E50"/>
    <w:rsid w:val="003C6513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579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3E44"/>
    <w:rsid w:val="003F53E7"/>
    <w:rsid w:val="003F6FAC"/>
    <w:rsid w:val="003F77DE"/>
    <w:rsid w:val="004009D8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CEF"/>
    <w:rsid w:val="004179A5"/>
    <w:rsid w:val="0042100F"/>
    <w:rsid w:val="004213A8"/>
    <w:rsid w:val="00421801"/>
    <w:rsid w:val="004227CF"/>
    <w:rsid w:val="00422F6C"/>
    <w:rsid w:val="00423FE2"/>
    <w:rsid w:val="00424E9C"/>
    <w:rsid w:val="0042552B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1CC3"/>
    <w:rsid w:val="004737AE"/>
    <w:rsid w:val="0047481D"/>
    <w:rsid w:val="0047534D"/>
    <w:rsid w:val="00476291"/>
    <w:rsid w:val="00476B33"/>
    <w:rsid w:val="00477C7A"/>
    <w:rsid w:val="00477D61"/>
    <w:rsid w:val="004804B7"/>
    <w:rsid w:val="004807F8"/>
    <w:rsid w:val="00481F55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A04F4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B72D4"/>
    <w:rsid w:val="004C03E0"/>
    <w:rsid w:val="004C129E"/>
    <w:rsid w:val="004C184F"/>
    <w:rsid w:val="004C19EB"/>
    <w:rsid w:val="004C2B95"/>
    <w:rsid w:val="004C53AE"/>
    <w:rsid w:val="004D1364"/>
    <w:rsid w:val="004D1733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4FBE"/>
    <w:rsid w:val="004F6091"/>
    <w:rsid w:val="004F617A"/>
    <w:rsid w:val="004F6B9B"/>
    <w:rsid w:val="005038DC"/>
    <w:rsid w:val="005055B6"/>
    <w:rsid w:val="00506C75"/>
    <w:rsid w:val="00507321"/>
    <w:rsid w:val="00511FAA"/>
    <w:rsid w:val="005125E0"/>
    <w:rsid w:val="00513751"/>
    <w:rsid w:val="005138FA"/>
    <w:rsid w:val="005163F9"/>
    <w:rsid w:val="00516807"/>
    <w:rsid w:val="0051745C"/>
    <w:rsid w:val="0051794A"/>
    <w:rsid w:val="00520776"/>
    <w:rsid w:val="00522F01"/>
    <w:rsid w:val="00524786"/>
    <w:rsid w:val="0052492A"/>
    <w:rsid w:val="00524FF5"/>
    <w:rsid w:val="00524FF7"/>
    <w:rsid w:val="0052535C"/>
    <w:rsid w:val="00526C1A"/>
    <w:rsid w:val="00526F8C"/>
    <w:rsid w:val="00527AF4"/>
    <w:rsid w:val="005307C8"/>
    <w:rsid w:val="00533039"/>
    <w:rsid w:val="00533319"/>
    <w:rsid w:val="00533367"/>
    <w:rsid w:val="0053450A"/>
    <w:rsid w:val="00537A03"/>
    <w:rsid w:val="00541A3D"/>
    <w:rsid w:val="005421EE"/>
    <w:rsid w:val="00542998"/>
    <w:rsid w:val="005454BC"/>
    <w:rsid w:val="005459EC"/>
    <w:rsid w:val="0054649E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6AE0"/>
    <w:rsid w:val="00560694"/>
    <w:rsid w:val="005608E5"/>
    <w:rsid w:val="005610FF"/>
    <w:rsid w:val="005611A4"/>
    <w:rsid w:val="00562834"/>
    <w:rsid w:val="0056286E"/>
    <w:rsid w:val="0056335C"/>
    <w:rsid w:val="00567777"/>
    <w:rsid w:val="005714ED"/>
    <w:rsid w:val="005715BB"/>
    <w:rsid w:val="00572A58"/>
    <w:rsid w:val="00574684"/>
    <w:rsid w:val="00575DC2"/>
    <w:rsid w:val="00575FE9"/>
    <w:rsid w:val="00577291"/>
    <w:rsid w:val="005777CB"/>
    <w:rsid w:val="00577837"/>
    <w:rsid w:val="00581C69"/>
    <w:rsid w:val="00582470"/>
    <w:rsid w:val="00585BBC"/>
    <w:rsid w:val="00585D91"/>
    <w:rsid w:val="00586110"/>
    <w:rsid w:val="00587ED5"/>
    <w:rsid w:val="00590074"/>
    <w:rsid w:val="0059256C"/>
    <w:rsid w:val="005929A9"/>
    <w:rsid w:val="0059576B"/>
    <w:rsid w:val="00595D4F"/>
    <w:rsid w:val="005978BC"/>
    <w:rsid w:val="00597DDD"/>
    <w:rsid w:val="005A0A67"/>
    <w:rsid w:val="005A2C92"/>
    <w:rsid w:val="005A347F"/>
    <w:rsid w:val="005A4834"/>
    <w:rsid w:val="005A6ED7"/>
    <w:rsid w:val="005A713B"/>
    <w:rsid w:val="005A7B5B"/>
    <w:rsid w:val="005A7C60"/>
    <w:rsid w:val="005B0618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7A7"/>
    <w:rsid w:val="005B69DF"/>
    <w:rsid w:val="005B71AD"/>
    <w:rsid w:val="005C0CF8"/>
    <w:rsid w:val="005C3804"/>
    <w:rsid w:val="005C3D0C"/>
    <w:rsid w:val="005C526C"/>
    <w:rsid w:val="005C5B9E"/>
    <w:rsid w:val="005C5D96"/>
    <w:rsid w:val="005C7EB7"/>
    <w:rsid w:val="005D0468"/>
    <w:rsid w:val="005D118B"/>
    <w:rsid w:val="005D12FB"/>
    <w:rsid w:val="005D3223"/>
    <w:rsid w:val="005D5F51"/>
    <w:rsid w:val="005D6705"/>
    <w:rsid w:val="005E1931"/>
    <w:rsid w:val="005E3DAF"/>
    <w:rsid w:val="005E49AE"/>
    <w:rsid w:val="005E6C91"/>
    <w:rsid w:val="005F000D"/>
    <w:rsid w:val="005F0496"/>
    <w:rsid w:val="005F0D90"/>
    <w:rsid w:val="005F146D"/>
    <w:rsid w:val="005F2CC7"/>
    <w:rsid w:val="005F2FAD"/>
    <w:rsid w:val="005F45BB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2F06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7FF"/>
    <w:rsid w:val="006379D9"/>
    <w:rsid w:val="00637DB9"/>
    <w:rsid w:val="00637DC8"/>
    <w:rsid w:val="00642E64"/>
    <w:rsid w:val="00644E9D"/>
    <w:rsid w:val="0064588A"/>
    <w:rsid w:val="00647878"/>
    <w:rsid w:val="00650C73"/>
    <w:rsid w:val="00651501"/>
    <w:rsid w:val="006525D6"/>
    <w:rsid w:val="006533F0"/>
    <w:rsid w:val="00653A56"/>
    <w:rsid w:val="00654FD3"/>
    <w:rsid w:val="00655314"/>
    <w:rsid w:val="00656993"/>
    <w:rsid w:val="00657148"/>
    <w:rsid w:val="00657F30"/>
    <w:rsid w:val="00661A82"/>
    <w:rsid w:val="00661C46"/>
    <w:rsid w:val="00664B78"/>
    <w:rsid w:val="00664BD7"/>
    <w:rsid w:val="00665050"/>
    <w:rsid w:val="006656C4"/>
    <w:rsid w:val="006662D1"/>
    <w:rsid w:val="00666529"/>
    <w:rsid w:val="006671B8"/>
    <w:rsid w:val="00667204"/>
    <w:rsid w:val="006702AB"/>
    <w:rsid w:val="006708EE"/>
    <w:rsid w:val="00670B9B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B0D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38F8"/>
    <w:rsid w:val="006E4C55"/>
    <w:rsid w:val="006E5A95"/>
    <w:rsid w:val="006E695A"/>
    <w:rsid w:val="006F0232"/>
    <w:rsid w:val="006F04C3"/>
    <w:rsid w:val="006F077D"/>
    <w:rsid w:val="006F18BE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BD5"/>
    <w:rsid w:val="0071050E"/>
    <w:rsid w:val="007142C2"/>
    <w:rsid w:val="00714B99"/>
    <w:rsid w:val="00714C84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0102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CA1"/>
    <w:rsid w:val="007633A1"/>
    <w:rsid w:val="00763E24"/>
    <w:rsid w:val="0076443C"/>
    <w:rsid w:val="00764D30"/>
    <w:rsid w:val="00765499"/>
    <w:rsid w:val="00765AD3"/>
    <w:rsid w:val="00767154"/>
    <w:rsid w:val="00770967"/>
    <w:rsid w:val="0077268A"/>
    <w:rsid w:val="00772E18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39BF"/>
    <w:rsid w:val="00791903"/>
    <w:rsid w:val="00792BB0"/>
    <w:rsid w:val="0079359E"/>
    <w:rsid w:val="0079467A"/>
    <w:rsid w:val="007946DA"/>
    <w:rsid w:val="007947EF"/>
    <w:rsid w:val="0079549A"/>
    <w:rsid w:val="00796155"/>
    <w:rsid w:val="00797D02"/>
    <w:rsid w:val="007A0C56"/>
    <w:rsid w:val="007A14B9"/>
    <w:rsid w:val="007A5349"/>
    <w:rsid w:val="007A7F60"/>
    <w:rsid w:val="007B2A18"/>
    <w:rsid w:val="007B68A5"/>
    <w:rsid w:val="007B6D59"/>
    <w:rsid w:val="007B6DBE"/>
    <w:rsid w:val="007B70B0"/>
    <w:rsid w:val="007C138F"/>
    <w:rsid w:val="007C1D65"/>
    <w:rsid w:val="007C2D09"/>
    <w:rsid w:val="007C4064"/>
    <w:rsid w:val="007C55BA"/>
    <w:rsid w:val="007C7544"/>
    <w:rsid w:val="007C77B1"/>
    <w:rsid w:val="007D3532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123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28D9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2955"/>
    <w:rsid w:val="008230E4"/>
    <w:rsid w:val="00825CDB"/>
    <w:rsid w:val="008264BD"/>
    <w:rsid w:val="00826713"/>
    <w:rsid w:val="00826BAB"/>
    <w:rsid w:val="0082775E"/>
    <w:rsid w:val="00830326"/>
    <w:rsid w:val="0083048E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F3A"/>
    <w:rsid w:val="008546AE"/>
    <w:rsid w:val="008568B5"/>
    <w:rsid w:val="00857476"/>
    <w:rsid w:val="00862A0E"/>
    <w:rsid w:val="00864ACD"/>
    <w:rsid w:val="00864CA9"/>
    <w:rsid w:val="00864DB3"/>
    <w:rsid w:val="008650A5"/>
    <w:rsid w:val="00866D40"/>
    <w:rsid w:val="00870615"/>
    <w:rsid w:val="00872454"/>
    <w:rsid w:val="00873784"/>
    <w:rsid w:val="00874347"/>
    <w:rsid w:val="00876B84"/>
    <w:rsid w:val="00877042"/>
    <w:rsid w:val="008770F6"/>
    <w:rsid w:val="008774A4"/>
    <w:rsid w:val="00884E6A"/>
    <w:rsid w:val="00885203"/>
    <w:rsid w:val="00885950"/>
    <w:rsid w:val="00885DA4"/>
    <w:rsid w:val="00887EA8"/>
    <w:rsid w:val="0089033B"/>
    <w:rsid w:val="00891760"/>
    <w:rsid w:val="008932EF"/>
    <w:rsid w:val="00895235"/>
    <w:rsid w:val="008A02CA"/>
    <w:rsid w:val="008A02CF"/>
    <w:rsid w:val="008A0730"/>
    <w:rsid w:val="008A6363"/>
    <w:rsid w:val="008A714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5577"/>
    <w:rsid w:val="008C65A5"/>
    <w:rsid w:val="008C6749"/>
    <w:rsid w:val="008D1100"/>
    <w:rsid w:val="008D116F"/>
    <w:rsid w:val="008D137C"/>
    <w:rsid w:val="008D1557"/>
    <w:rsid w:val="008D26FA"/>
    <w:rsid w:val="008D37D2"/>
    <w:rsid w:val="008D43F6"/>
    <w:rsid w:val="008D4D6F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07FDB"/>
    <w:rsid w:val="009110B6"/>
    <w:rsid w:val="00912383"/>
    <w:rsid w:val="00912588"/>
    <w:rsid w:val="0091316F"/>
    <w:rsid w:val="00914183"/>
    <w:rsid w:val="00914CC1"/>
    <w:rsid w:val="0091645D"/>
    <w:rsid w:val="009179E9"/>
    <w:rsid w:val="00917CA1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1E"/>
    <w:rsid w:val="0093337B"/>
    <w:rsid w:val="009337C3"/>
    <w:rsid w:val="009342A0"/>
    <w:rsid w:val="00934837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534"/>
    <w:rsid w:val="00946A1F"/>
    <w:rsid w:val="00946B84"/>
    <w:rsid w:val="0094780F"/>
    <w:rsid w:val="00950E5F"/>
    <w:rsid w:val="00951ECF"/>
    <w:rsid w:val="00952381"/>
    <w:rsid w:val="0095281A"/>
    <w:rsid w:val="00952D77"/>
    <w:rsid w:val="009530D9"/>
    <w:rsid w:val="00953215"/>
    <w:rsid w:val="0095503B"/>
    <w:rsid w:val="00955161"/>
    <w:rsid w:val="009615B4"/>
    <w:rsid w:val="009622C8"/>
    <w:rsid w:val="00962CFA"/>
    <w:rsid w:val="00964D1D"/>
    <w:rsid w:val="00965127"/>
    <w:rsid w:val="00965128"/>
    <w:rsid w:val="00966871"/>
    <w:rsid w:val="00972524"/>
    <w:rsid w:val="009726E6"/>
    <w:rsid w:val="0097477D"/>
    <w:rsid w:val="0097597A"/>
    <w:rsid w:val="0097700C"/>
    <w:rsid w:val="00980062"/>
    <w:rsid w:val="00980CD4"/>
    <w:rsid w:val="00981474"/>
    <w:rsid w:val="00982913"/>
    <w:rsid w:val="00984825"/>
    <w:rsid w:val="00984C7A"/>
    <w:rsid w:val="00985F89"/>
    <w:rsid w:val="009863FC"/>
    <w:rsid w:val="00986D2E"/>
    <w:rsid w:val="00990848"/>
    <w:rsid w:val="009908BD"/>
    <w:rsid w:val="0099127C"/>
    <w:rsid w:val="00991BFC"/>
    <w:rsid w:val="00991D41"/>
    <w:rsid w:val="00992F1E"/>
    <w:rsid w:val="00992F6B"/>
    <w:rsid w:val="0099501F"/>
    <w:rsid w:val="00995898"/>
    <w:rsid w:val="00995F94"/>
    <w:rsid w:val="0099660C"/>
    <w:rsid w:val="009966A1"/>
    <w:rsid w:val="00996B88"/>
    <w:rsid w:val="009976E6"/>
    <w:rsid w:val="009A09EF"/>
    <w:rsid w:val="009A26C5"/>
    <w:rsid w:val="009A35FA"/>
    <w:rsid w:val="009A3B69"/>
    <w:rsid w:val="009A548B"/>
    <w:rsid w:val="009A55EF"/>
    <w:rsid w:val="009A6154"/>
    <w:rsid w:val="009B01E0"/>
    <w:rsid w:val="009B078D"/>
    <w:rsid w:val="009B1B62"/>
    <w:rsid w:val="009B1E15"/>
    <w:rsid w:val="009B1E82"/>
    <w:rsid w:val="009B2B70"/>
    <w:rsid w:val="009B4E76"/>
    <w:rsid w:val="009B529E"/>
    <w:rsid w:val="009B6E67"/>
    <w:rsid w:val="009B7C10"/>
    <w:rsid w:val="009C0D8A"/>
    <w:rsid w:val="009C0E0A"/>
    <w:rsid w:val="009C1F65"/>
    <w:rsid w:val="009C268C"/>
    <w:rsid w:val="009C2A7E"/>
    <w:rsid w:val="009C2C98"/>
    <w:rsid w:val="009C4C5D"/>
    <w:rsid w:val="009C5A54"/>
    <w:rsid w:val="009C5CFA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E58"/>
    <w:rsid w:val="00A0552D"/>
    <w:rsid w:val="00A05CD9"/>
    <w:rsid w:val="00A06B3C"/>
    <w:rsid w:val="00A105BC"/>
    <w:rsid w:val="00A1095D"/>
    <w:rsid w:val="00A1542B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3E1B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3EFE"/>
    <w:rsid w:val="00A6483A"/>
    <w:rsid w:val="00A64C2B"/>
    <w:rsid w:val="00A658AB"/>
    <w:rsid w:val="00A66E01"/>
    <w:rsid w:val="00A673C4"/>
    <w:rsid w:val="00A703EE"/>
    <w:rsid w:val="00A71FBF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1FF0"/>
    <w:rsid w:val="00A8231B"/>
    <w:rsid w:val="00A82955"/>
    <w:rsid w:val="00A82E71"/>
    <w:rsid w:val="00A83596"/>
    <w:rsid w:val="00A85AB3"/>
    <w:rsid w:val="00A85CEF"/>
    <w:rsid w:val="00A86794"/>
    <w:rsid w:val="00A903B5"/>
    <w:rsid w:val="00A92B5B"/>
    <w:rsid w:val="00A92C56"/>
    <w:rsid w:val="00A93355"/>
    <w:rsid w:val="00A93AE8"/>
    <w:rsid w:val="00A94A77"/>
    <w:rsid w:val="00A94F5F"/>
    <w:rsid w:val="00A96A55"/>
    <w:rsid w:val="00AA1810"/>
    <w:rsid w:val="00AA1C92"/>
    <w:rsid w:val="00AA28A7"/>
    <w:rsid w:val="00AA2FE9"/>
    <w:rsid w:val="00AA3A90"/>
    <w:rsid w:val="00AA5ADB"/>
    <w:rsid w:val="00AA5DA0"/>
    <w:rsid w:val="00AA6BF3"/>
    <w:rsid w:val="00AA7C32"/>
    <w:rsid w:val="00AB0341"/>
    <w:rsid w:val="00AB03BB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D24F5"/>
    <w:rsid w:val="00AD29D2"/>
    <w:rsid w:val="00AD4722"/>
    <w:rsid w:val="00AD509E"/>
    <w:rsid w:val="00AD6B26"/>
    <w:rsid w:val="00AD6F1F"/>
    <w:rsid w:val="00AD6F5E"/>
    <w:rsid w:val="00AD7845"/>
    <w:rsid w:val="00AE1237"/>
    <w:rsid w:val="00AE15D4"/>
    <w:rsid w:val="00AE25CD"/>
    <w:rsid w:val="00AE2AC2"/>
    <w:rsid w:val="00AE3B83"/>
    <w:rsid w:val="00AE489B"/>
    <w:rsid w:val="00AE73B8"/>
    <w:rsid w:val="00AF0A4F"/>
    <w:rsid w:val="00AF0BD8"/>
    <w:rsid w:val="00AF2A6F"/>
    <w:rsid w:val="00AF4B97"/>
    <w:rsid w:val="00AF4BDA"/>
    <w:rsid w:val="00AF6A45"/>
    <w:rsid w:val="00B00A11"/>
    <w:rsid w:val="00B00E69"/>
    <w:rsid w:val="00B01013"/>
    <w:rsid w:val="00B0135D"/>
    <w:rsid w:val="00B01EDB"/>
    <w:rsid w:val="00B0264A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6CB8"/>
    <w:rsid w:val="00B173E5"/>
    <w:rsid w:val="00B22327"/>
    <w:rsid w:val="00B237D6"/>
    <w:rsid w:val="00B24034"/>
    <w:rsid w:val="00B24E33"/>
    <w:rsid w:val="00B2600C"/>
    <w:rsid w:val="00B26941"/>
    <w:rsid w:val="00B31484"/>
    <w:rsid w:val="00B32B65"/>
    <w:rsid w:val="00B35749"/>
    <w:rsid w:val="00B36C4C"/>
    <w:rsid w:val="00B3779D"/>
    <w:rsid w:val="00B4089C"/>
    <w:rsid w:val="00B414EA"/>
    <w:rsid w:val="00B41516"/>
    <w:rsid w:val="00B4190A"/>
    <w:rsid w:val="00B42034"/>
    <w:rsid w:val="00B42C88"/>
    <w:rsid w:val="00B44482"/>
    <w:rsid w:val="00B44BE8"/>
    <w:rsid w:val="00B44C1A"/>
    <w:rsid w:val="00B4500F"/>
    <w:rsid w:val="00B46A7A"/>
    <w:rsid w:val="00B47BBD"/>
    <w:rsid w:val="00B50F38"/>
    <w:rsid w:val="00B52318"/>
    <w:rsid w:val="00B5381F"/>
    <w:rsid w:val="00B53B44"/>
    <w:rsid w:val="00B54BE8"/>
    <w:rsid w:val="00B563E5"/>
    <w:rsid w:val="00B576D3"/>
    <w:rsid w:val="00B57A2D"/>
    <w:rsid w:val="00B60CBE"/>
    <w:rsid w:val="00B61857"/>
    <w:rsid w:val="00B61A55"/>
    <w:rsid w:val="00B62B31"/>
    <w:rsid w:val="00B62FE6"/>
    <w:rsid w:val="00B647A1"/>
    <w:rsid w:val="00B64962"/>
    <w:rsid w:val="00B64F8A"/>
    <w:rsid w:val="00B65055"/>
    <w:rsid w:val="00B706DD"/>
    <w:rsid w:val="00B72394"/>
    <w:rsid w:val="00B72851"/>
    <w:rsid w:val="00B72921"/>
    <w:rsid w:val="00B753BB"/>
    <w:rsid w:val="00B75611"/>
    <w:rsid w:val="00B75648"/>
    <w:rsid w:val="00B75BF3"/>
    <w:rsid w:val="00B75D1A"/>
    <w:rsid w:val="00B75F16"/>
    <w:rsid w:val="00B76F5E"/>
    <w:rsid w:val="00B813A7"/>
    <w:rsid w:val="00B817CE"/>
    <w:rsid w:val="00B81F4E"/>
    <w:rsid w:val="00B870EA"/>
    <w:rsid w:val="00B87CFD"/>
    <w:rsid w:val="00B90535"/>
    <w:rsid w:val="00B91F82"/>
    <w:rsid w:val="00B92190"/>
    <w:rsid w:val="00B923B2"/>
    <w:rsid w:val="00B925DF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4F53"/>
    <w:rsid w:val="00BA589E"/>
    <w:rsid w:val="00BA58FA"/>
    <w:rsid w:val="00BB0175"/>
    <w:rsid w:val="00BB11DB"/>
    <w:rsid w:val="00BB22D7"/>
    <w:rsid w:val="00BB465E"/>
    <w:rsid w:val="00BB5758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0728"/>
    <w:rsid w:val="00C024DE"/>
    <w:rsid w:val="00C053C1"/>
    <w:rsid w:val="00C0629B"/>
    <w:rsid w:val="00C06DA4"/>
    <w:rsid w:val="00C07E46"/>
    <w:rsid w:val="00C10554"/>
    <w:rsid w:val="00C1075B"/>
    <w:rsid w:val="00C13CAD"/>
    <w:rsid w:val="00C14F54"/>
    <w:rsid w:val="00C15C92"/>
    <w:rsid w:val="00C16908"/>
    <w:rsid w:val="00C16F25"/>
    <w:rsid w:val="00C172A6"/>
    <w:rsid w:val="00C204C2"/>
    <w:rsid w:val="00C21516"/>
    <w:rsid w:val="00C21D03"/>
    <w:rsid w:val="00C22EF7"/>
    <w:rsid w:val="00C24247"/>
    <w:rsid w:val="00C2441E"/>
    <w:rsid w:val="00C24A43"/>
    <w:rsid w:val="00C24AB0"/>
    <w:rsid w:val="00C25C2A"/>
    <w:rsid w:val="00C2655D"/>
    <w:rsid w:val="00C265C3"/>
    <w:rsid w:val="00C27AD7"/>
    <w:rsid w:val="00C30CBD"/>
    <w:rsid w:val="00C345F8"/>
    <w:rsid w:val="00C348DA"/>
    <w:rsid w:val="00C35250"/>
    <w:rsid w:val="00C3578F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139"/>
    <w:rsid w:val="00C56609"/>
    <w:rsid w:val="00C567CB"/>
    <w:rsid w:val="00C56B8B"/>
    <w:rsid w:val="00C57D60"/>
    <w:rsid w:val="00C57E04"/>
    <w:rsid w:val="00C60F4B"/>
    <w:rsid w:val="00C61466"/>
    <w:rsid w:val="00C6283C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A00"/>
    <w:rsid w:val="00C74E3E"/>
    <w:rsid w:val="00C76306"/>
    <w:rsid w:val="00C770F3"/>
    <w:rsid w:val="00C81761"/>
    <w:rsid w:val="00C81DAA"/>
    <w:rsid w:val="00C8261E"/>
    <w:rsid w:val="00C828A1"/>
    <w:rsid w:val="00C86220"/>
    <w:rsid w:val="00C87EF4"/>
    <w:rsid w:val="00C9160A"/>
    <w:rsid w:val="00C94CF5"/>
    <w:rsid w:val="00C95755"/>
    <w:rsid w:val="00C957AA"/>
    <w:rsid w:val="00CA01DE"/>
    <w:rsid w:val="00CA0A58"/>
    <w:rsid w:val="00CA2C67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19"/>
    <w:rsid w:val="00CB189B"/>
    <w:rsid w:val="00CB25B4"/>
    <w:rsid w:val="00CB2BB0"/>
    <w:rsid w:val="00CB4089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29D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9A9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1FE2"/>
    <w:rsid w:val="00D221E6"/>
    <w:rsid w:val="00D22D59"/>
    <w:rsid w:val="00D23250"/>
    <w:rsid w:val="00D23DE6"/>
    <w:rsid w:val="00D24FEF"/>
    <w:rsid w:val="00D27745"/>
    <w:rsid w:val="00D34988"/>
    <w:rsid w:val="00D34FB4"/>
    <w:rsid w:val="00D35852"/>
    <w:rsid w:val="00D37689"/>
    <w:rsid w:val="00D376C5"/>
    <w:rsid w:val="00D37936"/>
    <w:rsid w:val="00D4021A"/>
    <w:rsid w:val="00D40BA8"/>
    <w:rsid w:val="00D40BE3"/>
    <w:rsid w:val="00D41648"/>
    <w:rsid w:val="00D43F4A"/>
    <w:rsid w:val="00D44E8C"/>
    <w:rsid w:val="00D45AE2"/>
    <w:rsid w:val="00D461FC"/>
    <w:rsid w:val="00D46D79"/>
    <w:rsid w:val="00D50D71"/>
    <w:rsid w:val="00D5256C"/>
    <w:rsid w:val="00D53228"/>
    <w:rsid w:val="00D53B72"/>
    <w:rsid w:val="00D54C21"/>
    <w:rsid w:val="00D54E4A"/>
    <w:rsid w:val="00D55B5F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92A1A"/>
    <w:rsid w:val="00D92B16"/>
    <w:rsid w:val="00D935F0"/>
    <w:rsid w:val="00D939C9"/>
    <w:rsid w:val="00D94917"/>
    <w:rsid w:val="00D953BF"/>
    <w:rsid w:val="00D9541E"/>
    <w:rsid w:val="00D95F67"/>
    <w:rsid w:val="00D95F6A"/>
    <w:rsid w:val="00D97B69"/>
    <w:rsid w:val="00DA07ED"/>
    <w:rsid w:val="00DA3CCD"/>
    <w:rsid w:val="00DA4474"/>
    <w:rsid w:val="00DA4A00"/>
    <w:rsid w:val="00DA522F"/>
    <w:rsid w:val="00DA72C5"/>
    <w:rsid w:val="00DB0117"/>
    <w:rsid w:val="00DB10DA"/>
    <w:rsid w:val="00DB1A6B"/>
    <w:rsid w:val="00DB23F8"/>
    <w:rsid w:val="00DB2766"/>
    <w:rsid w:val="00DB33E2"/>
    <w:rsid w:val="00DB3522"/>
    <w:rsid w:val="00DB572D"/>
    <w:rsid w:val="00DB636E"/>
    <w:rsid w:val="00DC02E9"/>
    <w:rsid w:val="00DC1A4D"/>
    <w:rsid w:val="00DC2B4C"/>
    <w:rsid w:val="00DC301D"/>
    <w:rsid w:val="00DD03CA"/>
    <w:rsid w:val="00DD1433"/>
    <w:rsid w:val="00DD15D3"/>
    <w:rsid w:val="00DD21D0"/>
    <w:rsid w:val="00DD2881"/>
    <w:rsid w:val="00DD2AB2"/>
    <w:rsid w:val="00DD5B0D"/>
    <w:rsid w:val="00DD5E23"/>
    <w:rsid w:val="00DD6EF4"/>
    <w:rsid w:val="00DE103B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534"/>
    <w:rsid w:val="00E07B66"/>
    <w:rsid w:val="00E07E79"/>
    <w:rsid w:val="00E10A24"/>
    <w:rsid w:val="00E10F1B"/>
    <w:rsid w:val="00E11A10"/>
    <w:rsid w:val="00E12B09"/>
    <w:rsid w:val="00E13AF2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5208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435E"/>
    <w:rsid w:val="00E35259"/>
    <w:rsid w:val="00E35905"/>
    <w:rsid w:val="00E35EAB"/>
    <w:rsid w:val="00E35F74"/>
    <w:rsid w:val="00E37E0F"/>
    <w:rsid w:val="00E40D09"/>
    <w:rsid w:val="00E41C22"/>
    <w:rsid w:val="00E41C88"/>
    <w:rsid w:val="00E42D74"/>
    <w:rsid w:val="00E44ED6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FBE"/>
    <w:rsid w:val="00E92F52"/>
    <w:rsid w:val="00E933EB"/>
    <w:rsid w:val="00E93EE8"/>
    <w:rsid w:val="00E95D73"/>
    <w:rsid w:val="00E9613D"/>
    <w:rsid w:val="00EA01A4"/>
    <w:rsid w:val="00EA01B4"/>
    <w:rsid w:val="00EA0F32"/>
    <w:rsid w:val="00EA210F"/>
    <w:rsid w:val="00EA213D"/>
    <w:rsid w:val="00EA297B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25FA"/>
    <w:rsid w:val="00ED2944"/>
    <w:rsid w:val="00ED383C"/>
    <w:rsid w:val="00ED5013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8BD"/>
    <w:rsid w:val="00EF0C6F"/>
    <w:rsid w:val="00EF13B6"/>
    <w:rsid w:val="00EF1C26"/>
    <w:rsid w:val="00EF2A91"/>
    <w:rsid w:val="00EF32CF"/>
    <w:rsid w:val="00EF414A"/>
    <w:rsid w:val="00EF640E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02F2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6C18"/>
    <w:rsid w:val="00F46CA5"/>
    <w:rsid w:val="00F5187F"/>
    <w:rsid w:val="00F53306"/>
    <w:rsid w:val="00F548C3"/>
    <w:rsid w:val="00F55257"/>
    <w:rsid w:val="00F55547"/>
    <w:rsid w:val="00F55B18"/>
    <w:rsid w:val="00F55EAB"/>
    <w:rsid w:val="00F56582"/>
    <w:rsid w:val="00F606E6"/>
    <w:rsid w:val="00F60D38"/>
    <w:rsid w:val="00F6173E"/>
    <w:rsid w:val="00F624FF"/>
    <w:rsid w:val="00F62A6A"/>
    <w:rsid w:val="00F65226"/>
    <w:rsid w:val="00F652F0"/>
    <w:rsid w:val="00F6648A"/>
    <w:rsid w:val="00F66CA5"/>
    <w:rsid w:val="00F66E8F"/>
    <w:rsid w:val="00F67865"/>
    <w:rsid w:val="00F70621"/>
    <w:rsid w:val="00F71FDF"/>
    <w:rsid w:val="00F7344A"/>
    <w:rsid w:val="00F73467"/>
    <w:rsid w:val="00F744E2"/>
    <w:rsid w:val="00F7547F"/>
    <w:rsid w:val="00F764DD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967A6"/>
    <w:rsid w:val="00FA0BDF"/>
    <w:rsid w:val="00FA0F15"/>
    <w:rsid w:val="00FA1FC5"/>
    <w:rsid w:val="00FA23E1"/>
    <w:rsid w:val="00FA2934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598B"/>
    <w:rsid w:val="00FC61DC"/>
    <w:rsid w:val="00FC6B5E"/>
    <w:rsid w:val="00FC7657"/>
    <w:rsid w:val="00FD02B3"/>
    <w:rsid w:val="00FD1008"/>
    <w:rsid w:val="00FD148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F571D9"/>
  <w15:docId w15:val="{9C0A639A-D4B5-4D2D-BB29-DD437A85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5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1">
    <w:name w:val="Debesėlio tekstas1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1">
    <w:name w:val="Pavadinimas1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uiPriority w:val="99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1">
    <w:name w:val="Antraštė1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1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1">
    <w:name w:val="Pagrindinis tekstas1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character" w:customStyle="1" w:styleId="Tablecaption">
    <w:name w:val="Table caption_"/>
    <w:basedOn w:val="DefaultParagraphFont"/>
    <w:link w:val="Tablecaption0"/>
    <w:rsid w:val="00481F5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481F55"/>
    <w:pPr>
      <w:widowControl w:val="0"/>
      <w:shd w:val="clear" w:color="auto" w:fill="FFFFFF"/>
      <w:spacing w:line="0" w:lineRule="atLeast"/>
    </w:pPr>
    <w:rPr>
      <w:b/>
      <w:bCs/>
      <w:sz w:val="20"/>
      <w:szCs w:val="20"/>
      <w:lang w:eastAsia="lt-LT"/>
    </w:rPr>
  </w:style>
  <w:style w:type="table" w:customStyle="1" w:styleId="TableGrid4">
    <w:name w:val="Table Grid4"/>
    <w:basedOn w:val="TableNormal"/>
    <w:next w:val="TableGrid"/>
    <w:uiPriority w:val="59"/>
    <w:rsid w:val="000D1E01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8" ma:contentTypeDescription="Create a new document." ma:contentTypeScope="" ma:versionID="303bba8035a48c6f16168aa70e7b6a22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a76442da9b463c4fd17cab978e3f62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FZJ6XTJY6WQ3-1352427771-342225</_dlc_DocId>
    <_dlc_DocIdUrl xmlns="f401bc6b-16ae-4eec-874e-4b24bc321f82">
      <Url>https://bbraun.sharepoint.com/sites/bbraun_eis_ltmedical/_layouts/15/DocIdRedir.aspx?ID=FZJ6XTJY6WQ3-1352427771-342225</Url>
      <Description>FZJ6XTJY6WQ3-1352427771-342225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C3374-094C-4020-81C3-80B5869C145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290B93-D458-4F01-A743-02F9B27889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34B7DD-F66A-47F8-A5C9-938C4F412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B56B1-CAFC-4ADA-93E8-D931768D7650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5.xml><?xml version="1.0" encoding="utf-8"?>
<ds:datastoreItem xmlns:ds="http://schemas.openxmlformats.org/officeDocument/2006/customXml" ds:itemID="{A20E6793-4357-417F-8940-6C65F7E4D4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5312</Words>
  <Characters>3029</Characters>
  <Application>Microsoft Office Word</Application>
  <DocSecurity>0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vulsk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Remigijus Andžius</cp:lastModifiedBy>
  <cp:revision>24</cp:revision>
  <cp:lastPrinted>2023-09-30T12:33:00Z</cp:lastPrinted>
  <dcterms:created xsi:type="dcterms:W3CDTF">2023-09-30T11:33:00Z</dcterms:created>
  <dcterms:modified xsi:type="dcterms:W3CDTF">2023-12-01T10:21:00Z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2023-09-29T10:32:22Z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b1e66ba0-a42e-479a-a14a-b2f7c34c2094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386d38ca-3530-43f1-bef4-bd8d6ca39dbf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